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207AB4" w14:textId="77777777" w:rsidR="00374615" w:rsidRDefault="00374615" w:rsidP="00AF6C1C">
      <w:pPr>
        <w:spacing w:line="276" w:lineRule="auto"/>
        <w:jc w:val="right"/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</w:pPr>
    </w:p>
    <w:p w14:paraId="66666F0C" w14:textId="523E250E" w:rsidR="001A6881" w:rsidRPr="00FA5A4E" w:rsidRDefault="001A6881" w:rsidP="00AF6C1C">
      <w:pPr>
        <w:spacing w:line="276" w:lineRule="auto"/>
        <w:jc w:val="right"/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</w:pPr>
      <w:r w:rsidRPr="00FA5A4E"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  <w:t>Załącznik nr</w:t>
      </w:r>
      <w:r w:rsidR="00D368B4" w:rsidRPr="00FA5A4E"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  <w:t xml:space="preserve"> </w:t>
      </w:r>
      <w:r w:rsidR="00936236" w:rsidRPr="00FA5A4E"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  <w:t>1</w:t>
      </w:r>
      <w:r w:rsidR="00F91CC2" w:rsidRPr="00FA5A4E"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  <w:t xml:space="preserve"> do Zapytania Ofertowego </w:t>
      </w:r>
    </w:p>
    <w:p w14:paraId="77A3BA92" w14:textId="3A102575" w:rsidR="001A6881" w:rsidRPr="00FA5A4E" w:rsidRDefault="001A6881" w:rsidP="00374615">
      <w:pPr>
        <w:tabs>
          <w:tab w:val="left" w:pos="5103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A5A4E">
        <w:rPr>
          <w:rFonts w:asciiTheme="minorHAnsi" w:hAnsiTheme="minorHAnsi" w:cstheme="minorHAnsi"/>
          <w:b/>
          <w:sz w:val="22"/>
          <w:szCs w:val="22"/>
        </w:rPr>
        <w:tab/>
      </w:r>
    </w:p>
    <w:p w14:paraId="2F92EA5E" w14:textId="77777777" w:rsidR="00374615" w:rsidRDefault="00374615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7442E9A" w14:textId="77777777" w:rsidR="00374615" w:rsidRDefault="00374615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7C2B81ED" w14:textId="77777777" w:rsidR="00374615" w:rsidRDefault="00374615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F3963CF" w14:textId="6DBCB9A9" w:rsidR="001A6881" w:rsidRPr="00FA5A4E" w:rsidRDefault="008004C7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FA5A4E">
        <w:rPr>
          <w:rFonts w:asciiTheme="minorHAnsi" w:hAnsiTheme="minorHAnsi" w:cstheme="minorHAnsi"/>
          <w:sz w:val="22"/>
          <w:szCs w:val="22"/>
          <w:u w:val="single"/>
        </w:rPr>
        <w:t>DANE OFERENTA:</w:t>
      </w:r>
    </w:p>
    <w:p w14:paraId="37B6D4D7" w14:textId="77777777" w:rsidR="001A6881" w:rsidRPr="00FA5A4E" w:rsidRDefault="00D40DDB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>Nazwa: ………………………………………………...</w:t>
      </w:r>
    </w:p>
    <w:p w14:paraId="7C10115F" w14:textId="77777777" w:rsidR="001A6881" w:rsidRPr="00FA5A4E" w:rsidRDefault="00D40DDB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>Adres: ………………………………………………….</w:t>
      </w:r>
    </w:p>
    <w:p w14:paraId="0F775E7A" w14:textId="77777777" w:rsidR="001A6881" w:rsidRPr="00FA5A4E" w:rsidRDefault="001A6881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 xml:space="preserve">NIP: </w:t>
      </w:r>
      <w:r w:rsidR="00D40DDB" w:rsidRPr="00FA5A4E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717036A0" w14:textId="77777777" w:rsidR="001A6881" w:rsidRPr="00FA5A4E" w:rsidRDefault="001A6881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proofErr w:type="gramStart"/>
      <w:r w:rsidRPr="00FA5A4E">
        <w:rPr>
          <w:rFonts w:asciiTheme="minorHAnsi" w:hAnsiTheme="minorHAnsi" w:cstheme="minorHAnsi"/>
          <w:sz w:val="22"/>
          <w:szCs w:val="22"/>
        </w:rPr>
        <w:t xml:space="preserve">REGON: </w:t>
      </w:r>
      <w:r w:rsidR="00D40DDB" w:rsidRPr="00FA5A4E">
        <w:rPr>
          <w:rFonts w:asciiTheme="minorHAnsi" w:hAnsiTheme="minorHAnsi" w:cstheme="minorHAnsi"/>
          <w:sz w:val="22"/>
          <w:szCs w:val="22"/>
        </w:rPr>
        <w:t xml:space="preserve"> …</w:t>
      </w:r>
      <w:proofErr w:type="gramEnd"/>
      <w:r w:rsidR="00D40DDB" w:rsidRPr="00FA5A4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78EC7CD3" w14:textId="77777777" w:rsidR="00D40DDB" w:rsidRPr="00FA5A4E" w:rsidRDefault="00D40DDB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>Tel.: …………………………………………………….</w:t>
      </w:r>
    </w:p>
    <w:p w14:paraId="237DAFA7" w14:textId="77777777" w:rsidR="00D40DDB" w:rsidRPr="00FA5A4E" w:rsidRDefault="00D40DDB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>Osoba do kontaktu: ………………………………….</w:t>
      </w:r>
    </w:p>
    <w:p w14:paraId="27BD76C6" w14:textId="77777777" w:rsidR="00374615" w:rsidRDefault="00374615" w:rsidP="00AF6C1C">
      <w:pPr>
        <w:tabs>
          <w:tab w:val="left" w:pos="5103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7C85D08" w14:textId="2A825F46" w:rsidR="001A6881" w:rsidRPr="00FA5A4E" w:rsidRDefault="001A6881" w:rsidP="00374615">
      <w:pPr>
        <w:tabs>
          <w:tab w:val="left" w:pos="5103"/>
        </w:tabs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ab/>
      </w:r>
    </w:p>
    <w:p w14:paraId="4CA5BAB2" w14:textId="77777777" w:rsidR="001A6881" w:rsidRPr="00FA5A4E" w:rsidRDefault="001A6881" w:rsidP="00AF6C1C">
      <w:pPr>
        <w:tabs>
          <w:tab w:val="left" w:pos="5103"/>
        </w:tabs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0CF820C0" w14:textId="77777777" w:rsidR="001A6881" w:rsidRPr="00FA5A4E" w:rsidRDefault="001A6881" w:rsidP="00AF6C1C">
      <w:pPr>
        <w:pStyle w:val="Bezodstpw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asciiTheme="minorHAnsi" w:hAnsiTheme="minorHAnsi" w:cstheme="minorHAnsi"/>
        </w:rPr>
      </w:pPr>
      <w:r w:rsidRPr="00FA5A4E">
        <w:rPr>
          <w:rFonts w:asciiTheme="minorHAnsi" w:hAnsiTheme="minorHAnsi" w:cstheme="minorHAnsi"/>
          <w:b/>
          <w:bCs/>
        </w:rPr>
        <w:t xml:space="preserve">Formularz oferty </w:t>
      </w:r>
    </w:p>
    <w:p w14:paraId="260D1050" w14:textId="77777777" w:rsidR="001A6881" w:rsidRPr="00FA5A4E" w:rsidRDefault="001A6881" w:rsidP="00AF6C1C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68F2ED90" w14:textId="0F6FACB5" w:rsidR="00A63303" w:rsidRPr="0073435F" w:rsidRDefault="00902F85" w:rsidP="00D2124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3435F">
        <w:rPr>
          <w:rFonts w:asciiTheme="minorHAnsi" w:hAnsiTheme="minorHAnsi" w:cstheme="minorHAnsi"/>
          <w:sz w:val="22"/>
          <w:szCs w:val="22"/>
        </w:rPr>
        <w:t>D</w:t>
      </w:r>
      <w:r w:rsidR="002D63F6" w:rsidRPr="0073435F">
        <w:rPr>
          <w:rFonts w:asciiTheme="minorHAnsi" w:hAnsiTheme="minorHAnsi" w:cstheme="minorHAnsi"/>
          <w:sz w:val="22"/>
          <w:szCs w:val="22"/>
        </w:rPr>
        <w:t xml:space="preserve">o zapytania ofertowego </w:t>
      </w:r>
      <w:r w:rsidR="00D21249" w:rsidRPr="0073435F">
        <w:rPr>
          <w:rFonts w:asciiTheme="minorHAnsi" w:hAnsiTheme="minorHAnsi" w:cstheme="minorHAnsi"/>
          <w:sz w:val="22"/>
          <w:szCs w:val="22"/>
        </w:rPr>
        <w:t>dotyczącego</w:t>
      </w:r>
      <w:r w:rsidR="00757A4D">
        <w:rPr>
          <w:rFonts w:asciiTheme="minorHAnsi" w:hAnsiTheme="minorHAnsi" w:cstheme="minorHAnsi"/>
          <w:sz w:val="22"/>
          <w:szCs w:val="22"/>
        </w:rPr>
        <w:t xml:space="preserve">: </w:t>
      </w:r>
      <w:r w:rsidR="00757A4D" w:rsidRPr="00A04852">
        <w:rPr>
          <w:rFonts w:asciiTheme="minorHAnsi" w:hAnsiTheme="minorHAnsi" w:cstheme="minorHAnsi"/>
          <w:color w:val="000000"/>
          <w:sz w:val="22"/>
          <w:szCs w:val="22"/>
        </w:rPr>
        <w:t xml:space="preserve">Kompleksowa usługa doradcza w zakresie zielonej transformacji z wykorzystaniem pomp ciepła oraz dostawa wraz z montażem systemu gruntowej pompy ciepła o mocy do 50 </w:t>
      </w:r>
      <w:proofErr w:type="spellStart"/>
      <w:r w:rsidR="00757A4D" w:rsidRPr="00A04852">
        <w:rPr>
          <w:rFonts w:asciiTheme="minorHAnsi" w:hAnsiTheme="minorHAnsi" w:cstheme="minorHAnsi"/>
          <w:color w:val="000000"/>
          <w:sz w:val="22"/>
          <w:szCs w:val="22"/>
        </w:rPr>
        <w:t>kW.</w:t>
      </w:r>
      <w:proofErr w:type="spellEnd"/>
    </w:p>
    <w:p w14:paraId="05F48A65" w14:textId="0E1B1FC3" w:rsidR="00C279D6" w:rsidRDefault="00C279D6" w:rsidP="003449BD">
      <w:pPr>
        <w:pStyle w:val="Style5"/>
        <w:widowControl/>
        <w:spacing w:before="240" w:line="269" w:lineRule="exact"/>
        <w:rPr>
          <w:rStyle w:val="FontStyle46"/>
          <w:rFonts w:asciiTheme="minorHAnsi" w:hAnsiTheme="minorHAnsi" w:cstheme="minorHAnsi"/>
          <w:sz w:val="22"/>
          <w:szCs w:val="22"/>
        </w:rPr>
      </w:pPr>
      <w:r w:rsidRPr="0073435F">
        <w:rPr>
          <w:rStyle w:val="FontStyle60"/>
          <w:rFonts w:asciiTheme="minorHAnsi" w:hAnsiTheme="minorHAnsi" w:cstheme="minorHAnsi"/>
          <w:sz w:val="22"/>
          <w:szCs w:val="22"/>
        </w:rPr>
        <w:t>W odpowiedzi na ogłoszenie o postępowaniu prowadzonym w trybie konkurencyjnym, oświadczam, że</w:t>
      </w:r>
      <w:r w:rsidRPr="0073435F">
        <w:rPr>
          <w:rStyle w:val="FontStyle60"/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73435F"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 xml:space="preserve">oferuję wykonanie zamówienia na </w:t>
      </w:r>
      <w:r w:rsidR="0073435F" w:rsidRPr="0073435F"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>dostawę/</w:t>
      </w:r>
      <w:r w:rsidR="00D21249" w:rsidRPr="0073435F"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>usługi</w:t>
      </w:r>
      <w:r w:rsidR="00BD6935" w:rsidRPr="0073435F"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 xml:space="preserve"> zgodnie z wykazem ujętym w poniższej tabeli:</w:t>
      </w:r>
      <w:r w:rsidR="00BD6935" w:rsidRPr="0073435F">
        <w:rPr>
          <w:rStyle w:val="FontStyle46"/>
          <w:rFonts w:asciiTheme="minorHAnsi" w:hAnsiTheme="minorHAnsi" w:cstheme="minorHAnsi"/>
          <w:sz w:val="22"/>
          <w:szCs w:val="22"/>
        </w:rPr>
        <w:t xml:space="preserve"> </w:t>
      </w:r>
    </w:p>
    <w:p w14:paraId="3E33EF4C" w14:textId="77777777" w:rsidR="0056306C" w:rsidRDefault="0056306C" w:rsidP="003449BD">
      <w:pPr>
        <w:pStyle w:val="Style5"/>
        <w:widowControl/>
        <w:spacing w:before="240" w:line="269" w:lineRule="exact"/>
        <w:rPr>
          <w:rStyle w:val="FontStyle46"/>
          <w:rFonts w:asciiTheme="minorHAnsi" w:hAnsiTheme="minorHAnsi" w:cstheme="minorHAnsi"/>
          <w:sz w:val="22"/>
          <w:szCs w:val="22"/>
        </w:rPr>
      </w:pPr>
    </w:p>
    <w:p w14:paraId="0C42114C" w14:textId="4AEA3058" w:rsidR="0056306C" w:rsidRPr="0056306C" w:rsidRDefault="0056306C" w:rsidP="0056306C">
      <w:pPr>
        <w:pStyle w:val="Style5"/>
        <w:widowControl/>
        <w:shd w:val="clear" w:color="auto" w:fill="DBE5F1" w:themeFill="accent1" w:themeFillTint="33"/>
        <w:spacing w:before="240" w:line="269" w:lineRule="exact"/>
        <w:rPr>
          <w:rStyle w:val="FontStyle46"/>
          <w:rFonts w:asciiTheme="minorHAnsi" w:hAnsiTheme="minorHAnsi" w:cstheme="minorHAnsi"/>
          <w:b/>
          <w:bCs/>
          <w:sz w:val="22"/>
          <w:szCs w:val="22"/>
        </w:rPr>
      </w:pPr>
      <w:r w:rsidRPr="0056306C"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 xml:space="preserve">DLA DOSTAWA POMPA CIEPŁA </w:t>
      </w:r>
    </w:p>
    <w:p w14:paraId="4FB6CA1E" w14:textId="3274B68B" w:rsidR="00C279D6" w:rsidRPr="0073435F" w:rsidRDefault="00C279D6" w:rsidP="00AF6C1C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428BBD93" w14:textId="77777777" w:rsidR="00C279D6" w:rsidRPr="0073435F" w:rsidRDefault="00C279D6" w:rsidP="00AF6C1C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0"/>
        <w:gridCol w:w="2623"/>
        <w:gridCol w:w="1911"/>
        <w:gridCol w:w="2087"/>
        <w:gridCol w:w="2085"/>
      </w:tblGrid>
      <w:tr w:rsidR="00F32054" w:rsidRPr="0073435F" w14:paraId="23F0C3AD" w14:textId="33E13A9A" w:rsidTr="0056306C">
        <w:tc>
          <w:tcPr>
            <w:tcW w:w="193" w:type="pct"/>
          </w:tcPr>
          <w:p w14:paraId="57DDF8C9" w14:textId="77777777" w:rsidR="00F32054" w:rsidRPr="00DB2AF5" w:rsidRDefault="00F32054" w:rsidP="00AA61EC">
            <w:pPr>
              <w:pStyle w:val="Style6"/>
              <w:widowControl/>
              <w:rPr>
                <w:rStyle w:val="FontStyle52"/>
                <w:rFonts w:asciiTheme="minorHAnsi" w:hAnsiTheme="minorHAnsi" w:cstheme="minorHAnsi"/>
                <w:bCs/>
                <w:sz w:val="22"/>
                <w:szCs w:val="22"/>
              </w:rPr>
            </w:pPr>
            <w:r w:rsidRPr="00DB2AF5">
              <w:rPr>
                <w:rStyle w:val="FontStyle52"/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1448" w:type="pct"/>
            <w:vAlign w:val="center"/>
          </w:tcPr>
          <w:p w14:paraId="799E11E8" w14:textId="77777777" w:rsidR="00F32054" w:rsidRPr="00DB2AF5" w:rsidRDefault="00F32054" w:rsidP="00AA61EC">
            <w:pPr>
              <w:pStyle w:val="Style32"/>
              <w:widowControl/>
              <w:rPr>
                <w:rStyle w:val="FontStyle60"/>
                <w:rFonts w:asciiTheme="minorHAnsi" w:hAnsiTheme="minorHAnsi" w:cstheme="minorHAnsi"/>
                <w:bCs/>
                <w:sz w:val="22"/>
                <w:szCs w:val="22"/>
              </w:rPr>
            </w:pPr>
            <w:r w:rsidRPr="00DB2AF5"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  <w:t>Nazwa</w:t>
            </w:r>
          </w:p>
        </w:tc>
        <w:tc>
          <w:tcPr>
            <w:tcW w:w="1055" w:type="pct"/>
            <w:vAlign w:val="center"/>
          </w:tcPr>
          <w:p w14:paraId="09745DA0" w14:textId="77777777" w:rsidR="00F32054" w:rsidRPr="00DB2AF5" w:rsidRDefault="00F32054" w:rsidP="00AA61EC">
            <w:pPr>
              <w:pStyle w:val="Style32"/>
              <w:widowControl/>
              <w:spacing w:line="254" w:lineRule="exact"/>
              <w:rPr>
                <w:rStyle w:val="FontStyle60"/>
                <w:rFonts w:asciiTheme="minorHAnsi" w:hAnsiTheme="minorHAnsi" w:cstheme="minorHAnsi"/>
                <w:bCs/>
                <w:sz w:val="22"/>
                <w:szCs w:val="22"/>
              </w:rPr>
            </w:pPr>
            <w:r w:rsidRPr="00DB2AF5"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  <w:t>Całkowita</w:t>
            </w:r>
          </w:p>
          <w:p w14:paraId="5038891B" w14:textId="2731FECB" w:rsidR="00F32054" w:rsidRPr="00DB2AF5" w:rsidRDefault="00F32054" w:rsidP="00AA61EC">
            <w:pPr>
              <w:pStyle w:val="Style32"/>
              <w:widowControl/>
              <w:spacing w:line="254" w:lineRule="exact"/>
              <w:rPr>
                <w:rStyle w:val="FontStyle60"/>
                <w:rFonts w:asciiTheme="minorHAnsi" w:hAnsiTheme="minorHAnsi" w:cstheme="minorHAnsi"/>
                <w:bCs/>
                <w:spacing w:val="40"/>
                <w:sz w:val="22"/>
                <w:szCs w:val="22"/>
              </w:rPr>
            </w:pPr>
            <w:r w:rsidRPr="00DB2AF5"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  <w:t>cena netto (PLN)</w:t>
            </w:r>
          </w:p>
        </w:tc>
        <w:tc>
          <w:tcPr>
            <w:tcW w:w="1152" w:type="pct"/>
          </w:tcPr>
          <w:p w14:paraId="220CB41E" w14:textId="77777777" w:rsidR="00F32054" w:rsidRPr="00DB2AF5" w:rsidRDefault="00F32054" w:rsidP="00C279D6">
            <w:pPr>
              <w:pStyle w:val="Style32"/>
              <w:widowControl/>
              <w:spacing w:line="254" w:lineRule="exact"/>
              <w:rPr>
                <w:rStyle w:val="FontStyle60"/>
                <w:rFonts w:asciiTheme="minorHAnsi" w:hAnsiTheme="minorHAnsi" w:cstheme="minorHAnsi"/>
                <w:bCs/>
                <w:sz w:val="22"/>
                <w:szCs w:val="22"/>
              </w:rPr>
            </w:pPr>
            <w:r w:rsidRPr="00DB2AF5"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  <w:t>Całkowita</w:t>
            </w:r>
          </w:p>
          <w:p w14:paraId="174A7F75" w14:textId="44087DF3" w:rsidR="00F32054" w:rsidRPr="00DB2AF5" w:rsidRDefault="00F32054" w:rsidP="00C279D6">
            <w:pPr>
              <w:pStyle w:val="Style32"/>
              <w:widowControl/>
              <w:spacing w:line="254" w:lineRule="exact"/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</w:pPr>
            <w:r w:rsidRPr="00DB2AF5"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  <w:t xml:space="preserve">cena </w:t>
            </w:r>
            <w:proofErr w:type="gramStart"/>
            <w:r w:rsidRPr="00DB2AF5"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  <w:t>brutto(</w:t>
            </w:r>
            <w:proofErr w:type="gramEnd"/>
            <w:r w:rsidRPr="00DB2AF5"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  <w:t>PLN)</w:t>
            </w:r>
          </w:p>
        </w:tc>
        <w:tc>
          <w:tcPr>
            <w:tcW w:w="1151" w:type="pct"/>
          </w:tcPr>
          <w:p w14:paraId="6291EEB3" w14:textId="49EEE309" w:rsidR="00F32054" w:rsidRPr="00DB2AF5" w:rsidRDefault="00F32054" w:rsidP="00C279D6">
            <w:pPr>
              <w:pStyle w:val="Style32"/>
              <w:widowControl/>
              <w:spacing w:line="254" w:lineRule="exact"/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</w:pPr>
            <w:r w:rsidRPr="00DB2AF5"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  <w:t xml:space="preserve">Uwagi </w:t>
            </w:r>
          </w:p>
        </w:tc>
      </w:tr>
      <w:tr w:rsidR="00F32054" w:rsidRPr="0073435F" w14:paraId="6EFA1426" w14:textId="137F312E" w:rsidTr="0056306C">
        <w:trPr>
          <w:trHeight w:val="228"/>
        </w:trPr>
        <w:tc>
          <w:tcPr>
            <w:tcW w:w="193" w:type="pct"/>
          </w:tcPr>
          <w:p w14:paraId="442DE9E7" w14:textId="3A76ED29" w:rsidR="00F32054" w:rsidRPr="00DB2AF5" w:rsidRDefault="00757A4D" w:rsidP="00C279D6">
            <w:pPr>
              <w:pStyle w:val="Style28"/>
              <w:widowControl/>
              <w:jc w:val="left"/>
              <w:rPr>
                <w:rStyle w:val="FontStyle46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46"/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Style w:val="FontStyle46"/>
              </w:rPr>
              <w:t>.</w:t>
            </w:r>
          </w:p>
        </w:tc>
        <w:tc>
          <w:tcPr>
            <w:tcW w:w="1448" w:type="pct"/>
            <w:tcBorders>
              <w:top w:val="single" w:sz="4" w:space="0" w:color="auto"/>
              <w:bottom w:val="single" w:sz="4" w:space="0" w:color="auto"/>
            </w:tcBorders>
          </w:tcPr>
          <w:p w14:paraId="30731F02" w14:textId="4A41444A" w:rsidR="00142A06" w:rsidRPr="00DB2AF5" w:rsidRDefault="00142A06" w:rsidP="00757A4D">
            <w:pPr>
              <w:suppressAutoHyphens w:val="0"/>
              <w:spacing w:before="100" w:beforeAutospacing="1" w:after="100" w:afterAutospacing="1"/>
              <w:rPr>
                <w:rFonts w:asciiTheme="minorHAnsi" w:hAnsiTheme="minorHAnsi" w:cstheme="minorHAnsi"/>
                <w:color w:val="002465"/>
                <w:sz w:val="22"/>
                <w:szCs w:val="22"/>
              </w:rPr>
            </w:pPr>
          </w:p>
        </w:tc>
        <w:tc>
          <w:tcPr>
            <w:tcW w:w="1055" w:type="pct"/>
            <w:tcBorders>
              <w:top w:val="single" w:sz="4" w:space="0" w:color="auto"/>
              <w:bottom w:val="single" w:sz="4" w:space="0" w:color="auto"/>
            </w:tcBorders>
          </w:tcPr>
          <w:p w14:paraId="0F62BAA6" w14:textId="77777777" w:rsidR="00DB2AF5" w:rsidRPr="00DB2AF5" w:rsidRDefault="00DB2AF5" w:rsidP="00DB2AF5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b/>
                <w:bCs/>
                <w:color w:val="002465"/>
                <w:sz w:val="22"/>
                <w:szCs w:val="22"/>
              </w:rPr>
            </w:pPr>
          </w:p>
          <w:p w14:paraId="4B1FDF52" w14:textId="77777777" w:rsidR="00DB2AF5" w:rsidRPr="00DB2AF5" w:rsidRDefault="00DB2AF5" w:rsidP="00DB2AF5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b/>
                <w:bCs/>
                <w:color w:val="002465"/>
                <w:sz w:val="22"/>
                <w:szCs w:val="22"/>
              </w:rPr>
            </w:pPr>
          </w:p>
          <w:p w14:paraId="076FC3EB" w14:textId="26E52E54" w:rsidR="00F32054" w:rsidRPr="00DB2AF5" w:rsidRDefault="00F32054" w:rsidP="00DB2AF5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b/>
                <w:bCs/>
                <w:color w:val="002465"/>
                <w:sz w:val="22"/>
                <w:szCs w:val="22"/>
              </w:rPr>
            </w:pPr>
          </w:p>
        </w:tc>
        <w:tc>
          <w:tcPr>
            <w:tcW w:w="1152" w:type="pct"/>
            <w:tcBorders>
              <w:top w:val="single" w:sz="4" w:space="0" w:color="auto"/>
              <w:bottom w:val="single" w:sz="4" w:space="0" w:color="auto"/>
            </w:tcBorders>
          </w:tcPr>
          <w:p w14:paraId="363FDD21" w14:textId="77777777" w:rsidR="00DB2AF5" w:rsidRPr="00DB2AF5" w:rsidRDefault="00DB2AF5" w:rsidP="00DB2AF5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b/>
                <w:bCs/>
                <w:color w:val="002465"/>
                <w:sz w:val="22"/>
                <w:szCs w:val="22"/>
              </w:rPr>
            </w:pPr>
          </w:p>
          <w:p w14:paraId="34E22866" w14:textId="77777777" w:rsidR="00DB2AF5" w:rsidRPr="00DB2AF5" w:rsidRDefault="00DB2AF5" w:rsidP="00DB2AF5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b/>
                <w:bCs/>
                <w:color w:val="002465"/>
                <w:sz w:val="22"/>
                <w:szCs w:val="22"/>
              </w:rPr>
            </w:pPr>
          </w:p>
          <w:p w14:paraId="65BBC178" w14:textId="6F6E8464" w:rsidR="00F32054" w:rsidRPr="00DB2AF5" w:rsidRDefault="00F32054" w:rsidP="00DB2AF5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b/>
                <w:bCs/>
                <w:color w:val="002465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bottom w:val="single" w:sz="4" w:space="0" w:color="auto"/>
            </w:tcBorders>
          </w:tcPr>
          <w:p w14:paraId="63123943" w14:textId="77777777" w:rsidR="00F32054" w:rsidRPr="00DB2AF5" w:rsidRDefault="00F32054" w:rsidP="00C279D6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color w:val="002465"/>
                <w:sz w:val="22"/>
                <w:szCs w:val="22"/>
              </w:rPr>
            </w:pPr>
          </w:p>
          <w:p w14:paraId="1DB71ED7" w14:textId="77777777" w:rsidR="00DB2AF5" w:rsidRPr="00DB2AF5" w:rsidRDefault="00DB2AF5" w:rsidP="00C279D6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color w:val="002465"/>
                <w:sz w:val="22"/>
                <w:szCs w:val="22"/>
              </w:rPr>
            </w:pPr>
          </w:p>
          <w:p w14:paraId="118E779F" w14:textId="224CF8A5" w:rsidR="00DB2AF5" w:rsidRPr="00DB2AF5" w:rsidRDefault="00DB2AF5" w:rsidP="00C279D6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color w:val="002465"/>
                <w:sz w:val="22"/>
                <w:szCs w:val="22"/>
              </w:rPr>
            </w:pPr>
          </w:p>
        </w:tc>
      </w:tr>
      <w:tr w:rsidR="00F32054" w:rsidRPr="0073435F" w14:paraId="1006FD2C" w14:textId="77777777" w:rsidTr="0056306C">
        <w:trPr>
          <w:trHeight w:val="228"/>
        </w:trPr>
        <w:tc>
          <w:tcPr>
            <w:tcW w:w="193" w:type="pct"/>
          </w:tcPr>
          <w:p w14:paraId="7C5AA596" w14:textId="77777777" w:rsidR="00F32054" w:rsidRPr="0073435F" w:rsidRDefault="00F32054" w:rsidP="00C279D6">
            <w:pPr>
              <w:pStyle w:val="Style28"/>
              <w:widowControl/>
              <w:jc w:val="left"/>
              <w:rPr>
                <w:rStyle w:val="FontStyle46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8" w:type="pct"/>
            <w:tcBorders>
              <w:top w:val="single" w:sz="4" w:space="0" w:color="auto"/>
              <w:bottom w:val="single" w:sz="4" w:space="0" w:color="auto"/>
            </w:tcBorders>
          </w:tcPr>
          <w:p w14:paraId="3C8F76A2" w14:textId="16F42877" w:rsidR="00F32054" w:rsidRPr="00692A92" w:rsidRDefault="00F32054" w:rsidP="00F32054">
            <w:pPr>
              <w:spacing w:after="160" w:line="252" w:lineRule="auto"/>
              <w:jc w:val="right"/>
              <w:rPr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</w:rPr>
            </w:pPr>
            <w:r w:rsidRPr="00692A92">
              <w:rPr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</w:rPr>
              <w:t xml:space="preserve">CENA RAZEM </w:t>
            </w:r>
          </w:p>
        </w:tc>
        <w:tc>
          <w:tcPr>
            <w:tcW w:w="1055" w:type="pct"/>
            <w:tcBorders>
              <w:top w:val="single" w:sz="4" w:space="0" w:color="auto"/>
              <w:bottom w:val="single" w:sz="4" w:space="0" w:color="auto"/>
            </w:tcBorders>
          </w:tcPr>
          <w:p w14:paraId="66C70A87" w14:textId="77777777" w:rsidR="00F32054" w:rsidRPr="00692A92" w:rsidRDefault="00F32054" w:rsidP="00C279D6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color w:val="EE0000"/>
                <w:sz w:val="22"/>
                <w:szCs w:val="22"/>
              </w:rPr>
            </w:pPr>
          </w:p>
        </w:tc>
        <w:tc>
          <w:tcPr>
            <w:tcW w:w="1152" w:type="pct"/>
            <w:tcBorders>
              <w:top w:val="single" w:sz="4" w:space="0" w:color="auto"/>
              <w:bottom w:val="single" w:sz="4" w:space="0" w:color="auto"/>
            </w:tcBorders>
          </w:tcPr>
          <w:p w14:paraId="7CEBC989" w14:textId="77777777" w:rsidR="00F32054" w:rsidRPr="0073435F" w:rsidRDefault="00F32054" w:rsidP="00C279D6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bottom w:val="single" w:sz="4" w:space="0" w:color="auto"/>
            </w:tcBorders>
          </w:tcPr>
          <w:p w14:paraId="7C9F8D91" w14:textId="77777777" w:rsidR="00F32054" w:rsidRPr="0073435F" w:rsidRDefault="00F32054" w:rsidP="00C279D6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4E132A9" w14:textId="77777777" w:rsidR="0056306C" w:rsidRDefault="0056306C" w:rsidP="001978ED">
      <w:p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58BFC1EF" w14:textId="0C488738" w:rsidR="0056306C" w:rsidRPr="004831AA" w:rsidRDefault="0056306C" w:rsidP="0056306C">
      <w:pPr>
        <w:spacing w:before="100" w:beforeAutospacing="1" w:after="100" w:afterAutospacing="1"/>
        <w:rPr>
          <w:color w:val="000000"/>
        </w:rPr>
      </w:pPr>
      <w:r w:rsidRPr="004831AA">
        <w:rPr>
          <w:b/>
          <w:bCs/>
          <w:color w:val="000000"/>
        </w:rPr>
        <w:t xml:space="preserve">CZAS REALIZACJI DOSTAWY I MONTAŻU </w:t>
      </w:r>
    </w:p>
    <w:p w14:paraId="432BDEE5" w14:textId="1D0D41D1" w:rsidR="0056306C" w:rsidRPr="004831AA" w:rsidRDefault="0056306C" w:rsidP="0056306C">
      <w:pPr>
        <w:suppressAutoHyphens w:val="0"/>
        <w:spacing w:before="100" w:beforeAutospacing="1" w:after="100" w:afterAutospacing="1"/>
        <w:rPr>
          <w:color w:val="000000"/>
        </w:rPr>
      </w:pPr>
      <w:r w:rsidRPr="00406D3A">
        <w:rPr>
          <w:rFonts w:asciiTheme="minorHAnsi" w:hAnsiTheme="minorHAnsi" w:cstheme="minorHAnsi"/>
          <w:bCs/>
          <w:color w:val="000000" w:themeColor="text1"/>
        </w:rPr>
        <w:t xml:space="preserve">□ </w:t>
      </w:r>
      <w:r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4831AA">
        <w:rPr>
          <w:color w:val="000000"/>
        </w:rPr>
        <w:t xml:space="preserve"> termin realizacji do </w:t>
      </w:r>
      <w:r>
        <w:rPr>
          <w:color w:val="000000"/>
        </w:rPr>
        <w:t>5</w:t>
      </w:r>
      <w:r w:rsidRPr="004831AA">
        <w:rPr>
          <w:color w:val="000000"/>
        </w:rPr>
        <w:t xml:space="preserve"> dni kalendarzowych</w:t>
      </w:r>
    </w:p>
    <w:p w14:paraId="64E8BA1A" w14:textId="77777777" w:rsidR="0056306C" w:rsidRDefault="0056306C" w:rsidP="0056306C">
      <w:pPr>
        <w:suppressAutoHyphens w:val="0"/>
        <w:spacing w:before="100" w:beforeAutospacing="1" w:after="100" w:afterAutospacing="1"/>
        <w:rPr>
          <w:color w:val="000000"/>
        </w:rPr>
      </w:pPr>
      <w:proofErr w:type="gramStart"/>
      <w:r w:rsidRPr="00406D3A">
        <w:rPr>
          <w:rFonts w:asciiTheme="minorHAnsi" w:hAnsiTheme="minorHAnsi" w:cstheme="minorHAnsi"/>
          <w:bCs/>
          <w:color w:val="000000" w:themeColor="text1"/>
        </w:rPr>
        <w:t xml:space="preserve">□ </w:t>
      </w:r>
      <w:r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4831AA">
        <w:rPr>
          <w:color w:val="000000"/>
        </w:rPr>
        <w:t>termin</w:t>
      </w:r>
      <w:proofErr w:type="gramEnd"/>
      <w:r w:rsidRPr="004831AA">
        <w:rPr>
          <w:color w:val="000000"/>
        </w:rPr>
        <w:t xml:space="preserve"> realizacji od </w:t>
      </w:r>
      <w:r>
        <w:rPr>
          <w:color w:val="000000"/>
        </w:rPr>
        <w:t>6</w:t>
      </w:r>
      <w:r w:rsidRPr="004831AA">
        <w:rPr>
          <w:color w:val="000000"/>
        </w:rPr>
        <w:t xml:space="preserve"> do 14 dni kalendarzowych</w:t>
      </w:r>
    </w:p>
    <w:p w14:paraId="3FB5DCE3" w14:textId="36C47D20" w:rsidR="0056306C" w:rsidRPr="004831AA" w:rsidRDefault="0056306C" w:rsidP="0056306C">
      <w:pPr>
        <w:suppressAutoHyphens w:val="0"/>
        <w:spacing w:before="100" w:beforeAutospacing="1" w:after="100" w:afterAutospacing="1"/>
        <w:rPr>
          <w:color w:val="000000"/>
        </w:rPr>
      </w:pPr>
      <w:r w:rsidRPr="00406D3A">
        <w:rPr>
          <w:rFonts w:asciiTheme="minorHAnsi" w:hAnsiTheme="minorHAnsi" w:cstheme="minorHAnsi"/>
          <w:bCs/>
          <w:color w:val="000000" w:themeColor="text1"/>
        </w:rPr>
        <w:t xml:space="preserve">□ </w:t>
      </w:r>
      <w:r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4831AA">
        <w:rPr>
          <w:color w:val="000000"/>
        </w:rPr>
        <w:t xml:space="preserve"> termin realizacji powyżej 15 dni kalendarzowych</w:t>
      </w:r>
    </w:p>
    <w:p w14:paraId="6BFCB52F" w14:textId="77777777" w:rsidR="0056306C" w:rsidRPr="00406D3A" w:rsidRDefault="0056306C" w:rsidP="001978ED">
      <w:pPr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51A7BDE3" w14:textId="082DD653" w:rsidR="00847F2B" w:rsidRPr="00406D3A" w:rsidRDefault="00374615" w:rsidP="001978ED">
      <w:pPr>
        <w:pStyle w:val="Bezodstpw"/>
        <w:jc w:val="both"/>
        <w:rPr>
          <w:rFonts w:asciiTheme="minorHAnsi" w:hAnsiTheme="minorHAnsi" w:cstheme="minorHAnsi"/>
          <w:b/>
          <w:bCs/>
        </w:rPr>
      </w:pPr>
      <w:r w:rsidRPr="00406D3A">
        <w:rPr>
          <w:rFonts w:asciiTheme="minorHAnsi" w:hAnsiTheme="minorHAnsi" w:cstheme="minorHAnsi"/>
          <w:b/>
          <w:bCs/>
        </w:rPr>
        <w:t xml:space="preserve">PROPONOWANY TERMINY GWARANCJI </w:t>
      </w:r>
      <w:r w:rsidRPr="00406D3A">
        <w:rPr>
          <w:rFonts w:asciiTheme="minorHAnsi" w:eastAsiaTheme="minorHAnsi" w:hAnsiTheme="minorHAnsi" w:cstheme="minorHAnsi"/>
          <w:lang w:eastAsia="en-US"/>
        </w:rPr>
        <w:t>/proszę oznaczyć proponowany termin gwarancji</w:t>
      </w:r>
      <w:r w:rsidR="00757A4D" w:rsidRPr="00406D3A">
        <w:rPr>
          <w:rFonts w:asciiTheme="minorHAnsi" w:eastAsiaTheme="minorHAnsi" w:hAnsiTheme="minorHAnsi" w:cstheme="minorHAnsi"/>
          <w:lang w:eastAsia="en-US"/>
        </w:rPr>
        <w:t xml:space="preserve"> </w:t>
      </w:r>
      <w:r w:rsidR="00757A4D" w:rsidRPr="00406D3A">
        <w:rPr>
          <w:rFonts w:asciiTheme="minorHAnsi" w:eastAsiaTheme="minorHAnsi" w:hAnsiTheme="minorHAnsi" w:cstheme="minorHAnsi"/>
          <w:b/>
          <w:bCs/>
          <w:lang w:eastAsia="en-US"/>
        </w:rPr>
        <w:t xml:space="preserve">dla POMPA CIEPŁA </w:t>
      </w:r>
    </w:p>
    <w:p w14:paraId="67945E64" w14:textId="2266533E" w:rsidR="00847F2B" w:rsidRPr="00406D3A" w:rsidRDefault="00374615" w:rsidP="001978ED">
      <w:pPr>
        <w:pStyle w:val="Bezodstpw"/>
        <w:jc w:val="both"/>
        <w:rPr>
          <w:rFonts w:asciiTheme="minorHAnsi" w:hAnsiTheme="minorHAnsi" w:cstheme="minorHAnsi"/>
          <w:bCs/>
          <w:color w:val="000000" w:themeColor="text1"/>
        </w:rPr>
      </w:pPr>
      <w:r w:rsidRPr="00406D3A">
        <w:rPr>
          <w:rFonts w:asciiTheme="minorHAnsi" w:eastAsia="Times New Roman" w:hAnsiTheme="minorHAnsi" w:cstheme="minorHAnsi"/>
          <w:bCs/>
          <w:color w:val="000000" w:themeColor="text1"/>
        </w:rPr>
        <w:t xml:space="preserve">□ </w:t>
      </w:r>
      <w:r w:rsidR="00E85EBD" w:rsidRPr="00406D3A">
        <w:rPr>
          <w:rFonts w:asciiTheme="minorHAnsi" w:hAnsiTheme="minorHAnsi" w:cstheme="minorHAnsi"/>
          <w:bCs/>
          <w:color w:val="000000" w:themeColor="text1"/>
        </w:rPr>
        <w:t>od</w:t>
      </w:r>
      <w:r w:rsidR="00847F2B" w:rsidRPr="00406D3A">
        <w:rPr>
          <w:rFonts w:asciiTheme="minorHAnsi" w:hAnsiTheme="minorHAnsi" w:cstheme="minorHAnsi"/>
          <w:bCs/>
          <w:color w:val="000000" w:themeColor="text1"/>
        </w:rPr>
        <w:t xml:space="preserve"> 1</w:t>
      </w:r>
      <w:r w:rsidRPr="00406D3A">
        <w:rPr>
          <w:rFonts w:asciiTheme="minorHAnsi" w:hAnsiTheme="minorHAnsi" w:cstheme="minorHAnsi"/>
          <w:bCs/>
          <w:color w:val="000000" w:themeColor="text1"/>
        </w:rPr>
        <w:t>2</w:t>
      </w:r>
      <w:r w:rsidR="00E85EBD" w:rsidRPr="00406D3A">
        <w:rPr>
          <w:rFonts w:asciiTheme="minorHAnsi" w:hAnsiTheme="minorHAnsi" w:cstheme="minorHAnsi"/>
          <w:bCs/>
          <w:color w:val="000000" w:themeColor="text1"/>
        </w:rPr>
        <w:t xml:space="preserve"> do 24</w:t>
      </w:r>
      <w:r w:rsidR="00847F2B" w:rsidRPr="00406D3A">
        <w:rPr>
          <w:rFonts w:asciiTheme="minorHAnsi" w:hAnsiTheme="minorHAnsi" w:cstheme="minorHAnsi"/>
          <w:bCs/>
          <w:color w:val="000000" w:themeColor="text1"/>
        </w:rPr>
        <w:t xml:space="preserve"> miesię</w:t>
      </w:r>
      <w:r w:rsidR="00E85EBD" w:rsidRPr="00406D3A">
        <w:rPr>
          <w:rFonts w:asciiTheme="minorHAnsi" w:hAnsiTheme="minorHAnsi" w:cstheme="minorHAnsi"/>
          <w:bCs/>
          <w:color w:val="000000" w:themeColor="text1"/>
        </w:rPr>
        <w:t>cy</w:t>
      </w:r>
      <w:r w:rsidR="00847F2B" w:rsidRPr="00406D3A">
        <w:rPr>
          <w:rFonts w:asciiTheme="minorHAnsi" w:hAnsiTheme="minorHAnsi" w:cstheme="minorHAnsi"/>
          <w:bCs/>
          <w:color w:val="000000" w:themeColor="text1"/>
        </w:rPr>
        <w:t xml:space="preserve"> włącznie</w:t>
      </w:r>
    </w:p>
    <w:p w14:paraId="2B303FFC" w14:textId="4EB576D5" w:rsidR="00847F2B" w:rsidRPr="00406D3A" w:rsidRDefault="00374615" w:rsidP="001978ED">
      <w:pPr>
        <w:pStyle w:val="Bezodstpw"/>
        <w:jc w:val="both"/>
        <w:rPr>
          <w:rFonts w:asciiTheme="minorHAnsi" w:hAnsiTheme="minorHAnsi" w:cstheme="minorHAnsi"/>
          <w:bCs/>
          <w:color w:val="000000" w:themeColor="text1"/>
        </w:rPr>
      </w:pPr>
      <w:r w:rsidRPr="00406D3A">
        <w:rPr>
          <w:rFonts w:asciiTheme="minorHAnsi" w:hAnsiTheme="minorHAnsi" w:cstheme="minorHAnsi"/>
          <w:bCs/>
          <w:color w:val="000000" w:themeColor="text1"/>
        </w:rPr>
        <w:t xml:space="preserve">□ </w:t>
      </w:r>
      <w:r w:rsidR="00847F2B" w:rsidRPr="00406D3A">
        <w:rPr>
          <w:rFonts w:asciiTheme="minorHAnsi" w:hAnsiTheme="minorHAnsi" w:cstheme="minorHAnsi"/>
          <w:bCs/>
          <w:color w:val="000000" w:themeColor="text1"/>
        </w:rPr>
        <w:t>2</w:t>
      </w:r>
      <w:r w:rsidR="00E85EBD" w:rsidRPr="00406D3A">
        <w:rPr>
          <w:rFonts w:asciiTheme="minorHAnsi" w:hAnsiTheme="minorHAnsi" w:cstheme="minorHAnsi"/>
          <w:bCs/>
          <w:color w:val="000000" w:themeColor="text1"/>
        </w:rPr>
        <w:t>5 – 36</w:t>
      </w:r>
      <w:r w:rsidR="00847F2B" w:rsidRPr="00406D3A">
        <w:rPr>
          <w:rFonts w:asciiTheme="minorHAnsi" w:hAnsiTheme="minorHAnsi" w:cstheme="minorHAnsi"/>
          <w:bCs/>
          <w:color w:val="000000" w:themeColor="text1"/>
        </w:rPr>
        <w:t xml:space="preserve"> miesięcy </w:t>
      </w:r>
      <w:r w:rsidRPr="00406D3A">
        <w:rPr>
          <w:rFonts w:asciiTheme="minorHAnsi" w:hAnsiTheme="minorHAnsi" w:cstheme="minorHAnsi"/>
          <w:bCs/>
          <w:color w:val="000000" w:themeColor="text1"/>
        </w:rPr>
        <w:t xml:space="preserve"> </w:t>
      </w:r>
    </w:p>
    <w:p w14:paraId="74128A83" w14:textId="0AF262D8" w:rsidR="00A63303" w:rsidRPr="00406D3A" w:rsidRDefault="00757A4D" w:rsidP="00A63303">
      <w:pPr>
        <w:pStyle w:val="Bezodstpw"/>
        <w:jc w:val="both"/>
        <w:rPr>
          <w:rFonts w:asciiTheme="minorHAnsi" w:hAnsiTheme="minorHAnsi" w:cstheme="minorHAnsi"/>
          <w:bCs/>
          <w:color w:val="000000" w:themeColor="text1"/>
        </w:rPr>
      </w:pPr>
      <w:r w:rsidRPr="00406D3A">
        <w:rPr>
          <w:rFonts w:asciiTheme="minorHAnsi" w:hAnsiTheme="minorHAnsi" w:cstheme="minorHAnsi"/>
          <w:bCs/>
          <w:color w:val="000000" w:themeColor="text1"/>
        </w:rPr>
        <w:t xml:space="preserve">□ </w:t>
      </w:r>
      <w:r w:rsidR="00A63303" w:rsidRPr="00406D3A">
        <w:rPr>
          <w:rFonts w:asciiTheme="minorHAnsi" w:hAnsiTheme="minorHAnsi" w:cstheme="minorHAnsi"/>
          <w:bCs/>
          <w:color w:val="000000" w:themeColor="text1"/>
        </w:rPr>
        <w:t xml:space="preserve">27– 48miesięcy  </w:t>
      </w:r>
    </w:p>
    <w:p w14:paraId="0658CBAA" w14:textId="77777777" w:rsidR="00A63303" w:rsidRDefault="00A63303" w:rsidP="00A63303">
      <w:pPr>
        <w:pStyle w:val="Bezodstpw"/>
        <w:jc w:val="both"/>
        <w:rPr>
          <w:rFonts w:asciiTheme="minorHAnsi" w:hAnsiTheme="minorHAnsi" w:cstheme="minorHAnsi"/>
        </w:rPr>
      </w:pPr>
    </w:p>
    <w:p w14:paraId="12B788AE" w14:textId="77777777" w:rsidR="0056306C" w:rsidRDefault="0056306C" w:rsidP="00A63303">
      <w:pPr>
        <w:pStyle w:val="Bezodstpw"/>
        <w:jc w:val="both"/>
        <w:rPr>
          <w:rFonts w:asciiTheme="minorHAnsi" w:hAnsiTheme="minorHAnsi" w:cstheme="minorHAnsi"/>
        </w:rPr>
      </w:pPr>
    </w:p>
    <w:p w14:paraId="66C63DB5" w14:textId="77777777" w:rsidR="0056306C" w:rsidRDefault="0056306C" w:rsidP="00A63303">
      <w:pPr>
        <w:pStyle w:val="Bezodstpw"/>
        <w:jc w:val="both"/>
        <w:rPr>
          <w:rFonts w:asciiTheme="minorHAnsi" w:hAnsiTheme="minorHAnsi" w:cstheme="minorHAnsi"/>
        </w:rPr>
      </w:pPr>
    </w:p>
    <w:p w14:paraId="5473FDEA" w14:textId="698A5BAC" w:rsidR="0056306C" w:rsidRPr="0056306C" w:rsidRDefault="0056306C" w:rsidP="0056306C">
      <w:pPr>
        <w:pStyle w:val="Style5"/>
        <w:widowControl/>
        <w:shd w:val="clear" w:color="auto" w:fill="DBE5F1" w:themeFill="accent1" w:themeFillTint="33"/>
        <w:spacing w:before="240" w:line="269" w:lineRule="exact"/>
        <w:rPr>
          <w:rStyle w:val="FontStyle46"/>
          <w:rFonts w:asciiTheme="minorHAnsi" w:hAnsiTheme="minorHAnsi" w:cstheme="minorHAnsi"/>
          <w:b/>
          <w:bCs/>
          <w:sz w:val="22"/>
          <w:szCs w:val="22"/>
        </w:rPr>
      </w:pPr>
      <w:r w:rsidRPr="0056306C"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 xml:space="preserve">DLA </w:t>
      </w:r>
      <w:r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 xml:space="preserve">USŁUGI DORADCZEJ W ZAKRESIE </w:t>
      </w:r>
      <w:r w:rsidRPr="0056306C">
        <w:rPr>
          <w:rFonts w:asciiTheme="minorHAnsi" w:hAnsiTheme="minorHAnsi" w:cstheme="minorHAnsi"/>
          <w:b/>
          <w:bCs/>
          <w:color w:val="000000"/>
          <w:sz w:val="22"/>
          <w:szCs w:val="22"/>
        </w:rPr>
        <w:t>ZIELONEJ TRANSFORMACJI Z WYKORZYSTANIEM POMP CIEPŁA</w:t>
      </w:r>
      <w:r w:rsidRPr="0056306C"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0E0D653" w14:textId="77777777" w:rsidR="0056306C" w:rsidRPr="0073435F" w:rsidRDefault="0056306C" w:rsidP="0056306C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4C8AD93C" w14:textId="77777777" w:rsidR="0056306C" w:rsidRPr="0073435F" w:rsidRDefault="0056306C" w:rsidP="0056306C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0"/>
        <w:gridCol w:w="2623"/>
        <w:gridCol w:w="1911"/>
        <w:gridCol w:w="2087"/>
        <w:gridCol w:w="2085"/>
      </w:tblGrid>
      <w:tr w:rsidR="0056306C" w:rsidRPr="0073435F" w14:paraId="167DD0F5" w14:textId="77777777" w:rsidTr="00DB59D0">
        <w:tc>
          <w:tcPr>
            <w:tcW w:w="193" w:type="pct"/>
          </w:tcPr>
          <w:p w14:paraId="05BCBDA6" w14:textId="77777777" w:rsidR="0056306C" w:rsidRPr="00DB2AF5" w:rsidRDefault="0056306C" w:rsidP="00DB59D0">
            <w:pPr>
              <w:pStyle w:val="Style6"/>
              <w:widowControl/>
              <w:rPr>
                <w:rStyle w:val="FontStyle52"/>
                <w:rFonts w:asciiTheme="minorHAnsi" w:hAnsiTheme="minorHAnsi" w:cstheme="minorHAnsi"/>
                <w:bCs/>
                <w:sz w:val="22"/>
                <w:szCs w:val="22"/>
              </w:rPr>
            </w:pPr>
            <w:r w:rsidRPr="00DB2AF5">
              <w:rPr>
                <w:rStyle w:val="FontStyle52"/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1448" w:type="pct"/>
            <w:vAlign w:val="center"/>
          </w:tcPr>
          <w:p w14:paraId="34C448FF" w14:textId="77777777" w:rsidR="0056306C" w:rsidRPr="00DB2AF5" w:rsidRDefault="0056306C" w:rsidP="00DB59D0">
            <w:pPr>
              <w:pStyle w:val="Style32"/>
              <w:widowControl/>
              <w:rPr>
                <w:rStyle w:val="FontStyle60"/>
                <w:rFonts w:asciiTheme="minorHAnsi" w:hAnsiTheme="minorHAnsi" w:cstheme="minorHAnsi"/>
                <w:bCs/>
                <w:sz w:val="22"/>
                <w:szCs w:val="22"/>
              </w:rPr>
            </w:pPr>
            <w:r w:rsidRPr="00DB2AF5"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  <w:t>Nazwa</w:t>
            </w:r>
          </w:p>
        </w:tc>
        <w:tc>
          <w:tcPr>
            <w:tcW w:w="1055" w:type="pct"/>
            <w:vAlign w:val="center"/>
          </w:tcPr>
          <w:p w14:paraId="6931213F" w14:textId="77777777" w:rsidR="0056306C" w:rsidRPr="00DB2AF5" w:rsidRDefault="0056306C" w:rsidP="00DB59D0">
            <w:pPr>
              <w:pStyle w:val="Style32"/>
              <w:widowControl/>
              <w:spacing w:line="254" w:lineRule="exact"/>
              <w:rPr>
                <w:rStyle w:val="FontStyle60"/>
                <w:rFonts w:asciiTheme="minorHAnsi" w:hAnsiTheme="minorHAnsi" w:cstheme="minorHAnsi"/>
                <w:bCs/>
                <w:sz w:val="22"/>
                <w:szCs w:val="22"/>
              </w:rPr>
            </w:pPr>
            <w:r w:rsidRPr="00DB2AF5"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  <w:t>Całkowita</w:t>
            </w:r>
          </w:p>
          <w:p w14:paraId="1CD55A16" w14:textId="77777777" w:rsidR="0056306C" w:rsidRPr="00DB2AF5" w:rsidRDefault="0056306C" w:rsidP="00DB59D0">
            <w:pPr>
              <w:pStyle w:val="Style32"/>
              <w:widowControl/>
              <w:spacing w:line="254" w:lineRule="exact"/>
              <w:rPr>
                <w:rStyle w:val="FontStyle60"/>
                <w:rFonts w:asciiTheme="minorHAnsi" w:hAnsiTheme="minorHAnsi" w:cstheme="minorHAnsi"/>
                <w:bCs/>
                <w:spacing w:val="40"/>
                <w:sz w:val="22"/>
                <w:szCs w:val="22"/>
              </w:rPr>
            </w:pPr>
            <w:r w:rsidRPr="00DB2AF5"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  <w:t>cena netto (PLN)</w:t>
            </w:r>
          </w:p>
        </w:tc>
        <w:tc>
          <w:tcPr>
            <w:tcW w:w="1152" w:type="pct"/>
          </w:tcPr>
          <w:p w14:paraId="3FEDBC8F" w14:textId="77777777" w:rsidR="0056306C" w:rsidRPr="00DB2AF5" w:rsidRDefault="0056306C" w:rsidP="00DB59D0">
            <w:pPr>
              <w:pStyle w:val="Style32"/>
              <w:widowControl/>
              <w:spacing w:line="254" w:lineRule="exact"/>
              <w:rPr>
                <w:rStyle w:val="FontStyle60"/>
                <w:rFonts w:asciiTheme="minorHAnsi" w:hAnsiTheme="minorHAnsi" w:cstheme="minorHAnsi"/>
                <w:bCs/>
                <w:sz w:val="22"/>
                <w:szCs w:val="22"/>
              </w:rPr>
            </w:pPr>
            <w:r w:rsidRPr="00DB2AF5"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  <w:t>Całkowita</w:t>
            </w:r>
          </w:p>
          <w:p w14:paraId="1E678721" w14:textId="77777777" w:rsidR="0056306C" w:rsidRPr="00DB2AF5" w:rsidRDefault="0056306C" w:rsidP="00DB59D0">
            <w:pPr>
              <w:pStyle w:val="Style32"/>
              <w:widowControl/>
              <w:spacing w:line="254" w:lineRule="exact"/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</w:pPr>
            <w:r w:rsidRPr="00DB2AF5"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  <w:t xml:space="preserve">cena </w:t>
            </w:r>
            <w:proofErr w:type="gramStart"/>
            <w:r w:rsidRPr="00DB2AF5"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  <w:t>brutto(</w:t>
            </w:r>
            <w:proofErr w:type="gramEnd"/>
            <w:r w:rsidRPr="00DB2AF5"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  <w:t>PLN)</w:t>
            </w:r>
          </w:p>
        </w:tc>
        <w:tc>
          <w:tcPr>
            <w:tcW w:w="1151" w:type="pct"/>
          </w:tcPr>
          <w:p w14:paraId="04B7B3EA" w14:textId="77777777" w:rsidR="0056306C" w:rsidRPr="00DB2AF5" w:rsidRDefault="0056306C" w:rsidP="00DB59D0">
            <w:pPr>
              <w:pStyle w:val="Style32"/>
              <w:widowControl/>
              <w:spacing w:line="254" w:lineRule="exact"/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</w:pPr>
            <w:r w:rsidRPr="00DB2AF5"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  <w:t xml:space="preserve">Uwagi </w:t>
            </w:r>
          </w:p>
        </w:tc>
      </w:tr>
      <w:tr w:rsidR="0056306C" w:rsidRPr="0073435F" w14:paraId="2FA105F0" w14:textId="77777777" w:rsidTr="00DB59D0">
        <w:trPr>
          <w:trHeight w:val="228"/>
        </w:trPr>
        <w:tc>
          <w:tcPr>
            <w:tcW w:w="193" w:type="pct"/>
          </w:tcPr>
          <w:p w14:paraId="73C5FC46" w14:textId="77777777" w:rsidR="0056306C" w:rsidRPr="00DB2AF5" w:rsidRDefault="0056306C" w:rsidP="00DB59D0">
            <w:pPr>
              <w:pStyle w:val="Style28"/>
              <w:widowControl/>
              <w:jc w:val="left"/>
              <w:rPr>
                <w:rStyle w:val="FontStyle46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46"/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Style w:val="FontStyle46"/>
              </w:rPr>
              <w:t>.</w:t>
            </w:r>
          </w:p>
        </w:tc>
        <w:tc>
          <w:tcPr>
            <w:tcW w:w="1448" w:type="pct"/>
            <w:tcBorders>
              <w:top w:val="single" w:sz="4" w:space="0" w:color="auto"/>
              <w:bottom w:val="single" w:sz="4" w:space="0" w:color="auto"/>
            </w:tcBorders>
          </w:tcPr>
          <w:p w14:paraId="0D6C0F41" w14:textId="77777777" w:rsidR="0056306C" w:rsidRPr="00DB2AF5" w:rsidRDefault="0056306C" w:rsidP="00DB59D0">
            <w:pPr>
              <w:suppressAutoHyphens w:val="0"/>
              <w:spacing w:before="100" w:beforeAutospacing="1" w:after="100" w:afterAutospacing="1"/>
              <w:rPr>
                <w:rFonts w:asciiTheme="minorHAnsi" w:hAnsiTheme="minorHAnsi" w:cstheme="minorHAnsi"/>
                <w:color w:val="002465"/>
                <w:sz w:val="22"/>
                <w:szCs w:val="22"/>
              </w:rPr>
            </w:pPr>
          </w:p>
        </w:tc>
        <w:tc>
          <w:tcPr>
            <w:tcW w:w="1055" w:type="pct"/>
            <w:tcBorders>
              <w:top w:val="single" w:sz="4" w:space="0" w:color="auto"/>
              <w:bottom w:val="single" w:sz="4" w:space="0" w:color="auto"/>
            </w:tcBorders>
          </w:tcPr>
          <w:p w14:paraId="0591F3D4" w14:textId="77777777" w:rsidR="0056306C" w:rsidRPr="00DB2AF5" w:rsidRDefault="0056306C" w:rsidP="00DB59D0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b/>
                <w:bCs/>
                <w:color w:val="002465"/>
                <w:sz w:val="22"/>
                <w:szCs w:val="22"/>
              </w:rPr>
            </w:pPr>
          </w:p>
          <w:p w14:paraId="4B43BCDE" w14:textId="77777777" w:rsidR="0056306C" w:rsidRPr="00DB2AF5" w:rsidRDefault="0056306C" w:rsidP="00DB59D0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b/>
                <w:bCs/>
                <w:color w:val="002465"/>
                <w:sz w:val="22"/>
                <w:szCs w:val="22"/>
              </w:rPr>
            </w:pPr>
          </w:p>
          <w:p w14:paraId="00B17AFA" w14:textId="77777777" w:rsidR="0056306C" w:rsidRPr="00DB2AF5" w:rsidRDefault="0056306C" w:rsidP="00DB59D0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b/>
                <w:bCs/>
                <w:color w:val="002465"/>
                <w:sz w:val="22"/>
                <w:szCs w:val="22"/>
              </w:rPr>
            </w:pPr>
          </w:p>
        </w:tc>
        <w:tc>
          <w:tcPr>
            <w:tcW w:w="1152" w:type="pct"/>
            <w:tcBorders>
              <w:top w:val="single" w:sz="4" w:space="0" w:color="auto"/>
              <w:bottom w:val="single" w:sz="4" w:space="0" w:color="auto"/>
            </w:tcBorders>
          </w:tcPr>
          <w:p w14:paraId="33C772A2" w14:textId="77777777" w:rsidR="0056306C" w:rsidRPr="00DB2AF5" w:rsidRDefault="0056306C" w:rsidP="00DB59D0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b/>
                <w:bCs/>
                <w:color w:val="002465"/>
                <w:sz w:val="22"/>
                <w:szCs w:val="22"/>
              </w:rPr>
            </w:pPr>
          </w:p>
          <w:p w14:paraId="058571F8" w14:textId="77777777" w:rsidR="0056306C" w:rsidRPr="00DB2AF5" w:rsidRDefault="0056306C" w:rsidP="00DB59D0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b/>
                <w:bCs/>
                <w:color w:val="002465"/>
                <w:sz w:val="22"/>
                <w:szCs w:val="22"/>
              </w:rPr>
            </w:pPr>
          </w:p>
          <w:p w14:paraId="6B71F026" w14:textId="77777777" w:rsidR="0056306C" w:rsidRPr="00DB2AF5" w:rsidRDefault="0056306C" w:rsidP="00DB59D0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b/>
                <w:bCs/>
                <w:color w:val="002465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bottom w:val="single" w:sz="4" w:space="0" w:color="auto"/>
            </w:tcBorders>
          </w:tcPr>
          <w:p w14:paraId="0D16DB14" w14:textId="77777777" w:rsidR="0056306C" w:rsidRPr="00DB2AF5" w:rsidRDefault="0056306C" w:rsidP="00DB59D0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color w:val="002465"/>
                <w:sz w:val="22"/>
                <w:szCs w:val="22"/>
              </w:rPr>
            </w:pPr>
          </w:p>
          <w:p w14:paraId="40DF5453" w14:textId="77777777" w:rsidR="0056306C" w:rsidRPr="00DB2AF5" w:rsidRDefault="0056306C" w:rsidP="00DB59D0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color w:val="002465"/>
                <w:sz w:val="22"/>
                <w:szCs w:val="22"/>
              </w:rPr>
            </w:pPr>
          </w:p>
          <w:p w14:paraId="52B2C79F" w14:textId="77777777" w:rsidR="0056306C" w:rsidRPr="00DB2AF5" w:rsidRDefault="0056306C" w:rsidP="00DB59D0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color w:val="002465"/>
                <w:sz w:val="22"/>
                <w:szCs w:val="22"/>
              </w:rPr>
            </w:pPr>
          </w:p>
        </w:tc>
      </w:tr>
      <w:tr w:rsidR="0056306C" w:rsidRPr="0073435F" w14:paraId="10FAEAA7" w14:textId="77777777" w:rsidTr="00DB59D0">
        <w:trPr>
          <w:trHeight w:val="228"/>
        </w:trPr>
        <w:tc>
          <w:tcPr>
            <w:tcW w:w="193" w:type="pct"/>
          </w:tcPr>
          <w:p w14:paraId="4F6DA699" w14:textId="77777777" w:rsidR="0056306C" w:rsidRPr="0073435F" w:rsidRDefault="0056306C" w:rsidP="00DB59D0">
            <w:pPr>
              <w:pStyle w:val="Style28"/>
              <w:widowControl/>
              <w:jc w:val="left"/>
              <w:rPr>
                <w:rStyle w:val="FontStyle46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8" w:type="pct"/>
            <w:tcBorders>
              <w:top w:val="single" w:sz="4" w:space="0" w:color="auto"/>
              <w:bottom w:val="single" w:sz="4" w:space="0" w:color="auto"/>
            </w:tcBorders>
          </w:tcPr>
          <w:p w14:paraId="3C9D1054" w14:textId="77777777" w:rsidR="0056306C" w:rsidRPr="00692A92" w:rsidRDefault="0056306C" w:rsidP="00DB59D0">
            <w:pPr>
              <w:spacing w:after="160" w:line="252" w:lineRule="auto"/>
              <w:jc w:val="right"/>
              <w:rPr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</w:rPr>
            </w:pPr>
            <w:r w:rsidRPr="00692A92">
              <w:rPr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</w:rPr>
              <w:t xml:space="preserve">CENA RAZEM </w:t>
            </w:r>
          </w:p>
        </w:tc>
        <w:tc>
          <w:tcPr>
            <w:tcW w:w="1055" w:type="pct"/>
            <w:tcBorders>
              <w:top w:val="single" w:sz="4" w:space="0" w:color="auto"/>
              <w:bottom w:val="single" w:sz="4" w:space="0" w:color="auto"/>
            </w:tcBorders>
          </w:tcPr>
          <w:p w14:paraId="70882AB3" w14:textId="77777777" w:rsidR="0056306C" w:rsidRPr="00692A92" w:rsidRDefault="0056306C" w:rsidP="00DB59D0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color w:val="EE0000"/>
                <w:sz w:val="22"/>
                <w:szCs w:val="22"/>
              </w:rPr>
            </w:pPr>
          </w:p>
        </w:tc>
        <w:tc>
          <w:tcPr>
            <w:tcW w:w="1152" w:type="pct"/>
            <w:tcBorders>
              <w:top w:val="single" w:sz="4" w:space="0" w:color="auto"/>
              <w:bottom w:val="single" w:sz="4" w:space="0" w:color="auto"/>
            </w:tcBorders>
          </w:tcPr>
          <w:p w14:paraId="32DAFA1B" w14:textId="77777777" w:rsidR="0056306C" w:rsidRPr="0073435F" w:rsidRDefault="0056306C" w:rsidP="00DB59D0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bottom w:val="single" w:sz="4" w:space="0" w:color="auto"/>
            </w:tcBorders>
          </w:tcPr>
          <w:p w14:paraId="15B9B900" w14:textId="77777777" w:rsidR="0056306C" w:rsidRPr="0073435F" w:rsidRDefault="0056306C" w:rsidP="00DB59D0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A41BB3" w14:textId="77777777" w:rsidR="0056306C" w:rsidRPr="00406D3A" w:rsidRDefault="0056306C" w:rsidP="00A63303">
      <w:pPr>
        <w:pStyle w:val="Bezodstpw"/>
        <w:jc w:val="both"/>
        <w:rPr>
          <w:rFonts w:asciiTheme="minorHAnsi" w:hAnsiTheme="minorHAnsi" w:cstheme="minorHAnsi"/>
        </w:rPr>
      </w:pPr>
    </w:p>
    <w:p w14:paraId="6183DF01" w14:textId="7BEBB324" w:rsidR="00757A4D" w:rsidRPr="006F7CAF" w:rsidRDefault="00757A4D" w:rsidP="00757A4D">
      <w:pPr>
        <w:spacing w:before="100" w:beforeAutospacing="1" w:after="100" w:afterAutospacing="1"/>
        <w:rPr>
          <w:rFonts w:asciiTheme="minorHAnsi" w:hAnsiTheme="minorHAnsi" w:cstheme="minorHAnsi"/>
          <w:color w:val="000000"/>
          <w:sz w:val="22"/>
          <w:szCs w:val="22"/>
        </w:rPr>
      </w:pPr>
      <w:r w:rsidRPr="006F7CAF">
        <w:rPr>
          <w:rFonts w:asciiTheme="minorHAnsi" w:hAnsiTheme="minorHAnsi" w:cstheme="minorHAnsi"/>
          <w:b/>
          <w:bCs/>
          <w:color w:val="000000"/>
          <w:sz w:val="22"/>
          <w:szCs w:val="22"/>
        </w:rPr>
        <w:t>Z – Zakres wsparcia po zakończeniu realizacji usługi doradczej</w:t>
      </w:r>
      <w:r w:rsidRPr="00406D3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p w14:paraId="2C73171D" w14:textId="3C383BF3" w:rsidR="00757A4D" w:rsidRPr="006F7CAF" w:rsidRDefault="00757A4D" w:rsidP="00757A4D">
      <w:pPr>
        <w:suppressAutoHyphens w:val="0"/>
        <w:spacing w:before="100" w:beforeAutospacing="1" w:after="100" w:afterAutospacing="1"/>
        <w:rPr>
          <w:rFonts w:asciiTheme="minorHAnsi" w:hAnsiTheme="minorHAnsi" w:cstheme="minorHAnsi"/>
          <w:color w:val="000000"/>
          <w:sz w:val="22"/>
          <w:szCs w:val="22"/>
        </w:rPr>
      </w:pPr>
      <w:proofErr w:type="gramStart"/>
      <w:r w:rsidRPr="00406D3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□  </w:t>
      </w:r>
      <w:r w:rsidRPr="006F7CAF">
        <w:rPr>
          <w:rFonts w:asciiTheme="minorHAnsi" w:hAnsiTheme="minorHAnsi" w:cstheme="minorHAnsi"/>
          <w:color w:val="000000"/>
          <w:sz w:val="22"/>
          <w:szCs w:val="22"/>
        </w:rPr>
        <w:t>brak</w:t>
      </w:r>
      <w:proofErr w:type="gramEnd"/>
      <w:r w:rsidRPr="006F7CAF">
        <w:rPr>
          <w:rFonts w:asciiTheme="minorHAnsi" w:hAnsiTheme="minorHAnsi" w:cstheme="minorHAnsi"/>
          <w:color w:val="000000"/>
          <w:sz w:val="22"/>
          <w:szCs w:val="22"/>
        </w:rPr>
        <w:t xml:space="preserve"> wsparcia po odbiorze</w:t>
      </w:r>
    </w:p>
    <w:p w14:paraId="44E25BD5" w14:textId="77777777" w:rsidR="00757A4D" w:rsidRPr="00406D3A" w:rsidRDefault="00757A4D" w:rsidP="00757A4D">
      <w:pPr>
        <w:suppressAutoHyphens w:val="0"/>
        <w:spacing w:before="100" w:beforeAutospacing="1" w:after="100" w:afterAutospacing="1"/>
        <w:rPr>
          <w:rFonts w:asciiTheme="minorHAnsi" w:hAnsiTheme="minorHAnsi" w:cstheme="minorHAnsi"/>
          <w:color w:val="000000"/>
          <w:sz w:val="22"/>
          <w:szCs w:val="22"/>
        </w:rPr>
      </w:pPr>
      <w:proofErr w:type="gramStart"/>
      <w:r w:rsidRPr="00406D3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□  </w:t>
      </w:r>
      <w:r w:rsidRPr="006F7CAF">
        <w:rPr>
          <w:rFonts w:asciiTheme="minorHAnsi" w:hAnsiTheme="minorHAnsi" w:cstheme="minorHAnsi"/>
          <w:color w:val="000000"/>
          <w:sz w:val="22"/>
          <w:szCs w:val="22"/>
        </w:rPr>
        <w:t>wsparcie</w:t>
      </w:r>
      <w:proofErr w:type="gramEnd"/>
      <w:r w:rsidRPr="006F7CAF">
        <w:rPr>
          <w:rFonts w:asciiTheme="minorHAnsi" w:hAnsiTheme="minorHAnsi" w:cstheme="minorHAnsi"/>
          <w:color w:val="000000"/>
          <w:sz w:val="22"/>
          <w:szCs w:val="22"/>
        </w:rPr>
        <w:t xml:space="preserve"> w formie konsultacji telefonicznych/mailowych do 14 dni po odbiorze</w:t>
      </w:r>
    </w:p>
    <w:p w14:paraId="2558E3F8" w14:textId="20616A57" w:rsidR="00757A4D" w:rsidRDefault="00406D3A" w:rsidP="00406D3A">
      <w:pPr>
        <w:suppressAutoHyphens w:val="0"/>
        <w:spacing w:before="100" w:beforeAutospacing="1" w:after="100" w:afterAutospacing="1"/>
        <w:rPr>
          <w:rFonts w:asciiTheme="minorHAnsi" w:hAnsiTheme="minorHAnsi" w:cstheme="minorHAnsi"/>
          <w:color w:val="000000"/>
          <w:sz w:val="22"/>
          <w:szCs w:val="22"/>
        </w:rPr>
      </w:pPr>
      <w:proofErr w:type="gramStart"/>
      <w:r w:rsidRPr="00406D3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□  </w:t>
      </w:r>
      <w:r w:rsidRPr="00406D3A">
        <w:rPr>
          <w:rFonts w:asciiTheme="minorHAnsi" w:hAnsiTheme="minorHAnsi" w:cstheme="minorHAnsi"/>
          <w:color w:val="000000"/>
          <w:sz w:val="22"/>
          <w:szCs w:val="22"/>
        </w:rPr>
        <w:t>pełne</w:t>
      </w:r>
      <w:proofErr w:type="gramEnd"/>
      <w:r w:rsidRPr="00406D3A">
        <w:rPr>
          <w:rFonts w:asciiTheme="minorHAnsi" w:hAnsiTheme="minorHAnsi" w:cstheme="minorHAnsi"/>
          <w:color w:val="000000"/>
          <w:sz w:val="22"/>
          <w:szCs w:val="22"/>
        </w:rPr>
        <w:t xml:space="preserve"> wsparcie powdrożeniowe obejmujące konsultacje, korekty dokumentacji przez minimum 2 miesiące po odbiorze oraz darmowe uczestnictwo przedstawiciela firmy w trakcie wszystkich dni montażu pompy ciepła w obiekcie</w:t>
      </w:r>
    </w:p>
    <w:p w14:paraId="49CC2BC5" w14:textId="497BF8DF" w:rsidR="0056306C" w:rsidRDefault="0056306C" w:rsidP="0056306C">
      <w:pPr>
        <w:suppressAutoHyphens w:val="0"/>
        <w:spacing w:before="100" w:beforeAutospacing="1" w:after="100" w:afterAutospacing="1"/>
        <w:rPr>
          <w:rFonts w:asciiTheme="minorHAnsi" w:hAnsiTheme="minorHAnsi" w:cstheme="minorHAnsi"/>
          <w:b/>
          <w:bCs/>
          <w:sz w:val="22"/>
          <w:szCs w:val="22"/>
        </w:rPr>
      </w:pPr>
      <w:r w:rsidRPr="00CF4A6A">
        <w:rPr>
          <w:rFonts w:asciiTheme="minorHAnsi" w:hAnsiTheme="minorHAnsi" w:cstheme="minorHAnsi"/>
          <w:b/>
          <w:bCs/>
          <w:sz w:val="22"/>
          <w:szCs w:val="22"/>
        </w:rPr>
        <w:t xml:space="preserve">T - Termin </w:t>
      </w:r>
      <w:proofErr w:type="gramStart"/>
      <w:r w:rsidRPr="00CF4A6A">
        <w:rPr>
          <w:rFonts w:asciiTheme="minorHAnsi" w:hAnsiTheme="minorHAnsi" w:cstheme="minorHAnsi"/>
          <w:b/>
          <w:bCs/>
          <w:sz w:val="22"/>
          <w:szCs w:val="22"/>
        </w:rPr>
        <w:t xml:space="preserve">płatności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6306C">
        <w:rPr>
          <w:rFonts w:asciiTheme="minorHAnsi" w:hAnsiTheme="minorHAnsi" w:cstheme="minorHAnsi"/>
          <w:i/>
          <w:iCs/>
          <w:sz w:val="22"/>
          <w:szCs w:val="22"/>
        </w:rPr>
        <w:t>(</w:t>
      </w:r>
      <w:proofErr w:type="gramEnd"/>
      <w:r w:rsidRPr="0056306C">
        <w:rPr>
          <w:rFonts w:asciiTheme="minorHAnsi" w:hAnsiTheme="minorHAnsi" w:cstheme="minorHAnsi"/>
          <w:i/>
          <w:iCs/>
          <w:sz w:val="22"/>
          <w:szCs w:val="22"/>
        </w:rPr>
        <w:t>proszę wskazać poniżej termin płatności za usługę – w dniach)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EAC4C17" w14:textId="46E4144D" w:rsidR="0056306C" w:rsidRPr="00406D3A" w:rsidRDefault="0056306C" w:rsidP="0056306C">
      <w:pPr>
        <w:suppressAutoHyphens w:val="0"/>
        <w:spacing w:before="100" w:beforeAutospacing="1" w:after="100" w:afterAutospacing="1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</w:t>
      </w:r>
      <w:r w:rsidRPr="00CF4A6A">
        <w:rPr>
          <w:rFonts w:asciiTheme="minorHAnsi" w:hAnsiTheme="minorHAnsi" w:cstheme="minorHAnsi"/>
          <w:sz w:val="22"/>
          <w:szCs w:val="22"/>
        </w:rPr>
        <w:br/>
      </w:r>
    </w:p>
    <w:p w14:paraId="0BA697AA" w14:textId="77777777" w:rsidR="002C0CE3" w:rsidRPr="00406D3A" w:rsidRDefault="002C0CE3" w:rsidP="00AF6C1C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74DC2A6D" w14:textId="77777777" w:rsidR="00C279D6" w:rsidRPr="00406D3A" w:rsidRDefault="00C279D6" w:rsidP="00C279D6">
      <w:pPr>
        <w:pStyle w:val="Akapitzlist"/>
        <w:numPr>
          <w:ilvl w:val="0"/>
          <w:numId w:val="21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406D3A">
        <w:rPr>
          <w:rFonts w:asciiTheme="minorHAnsi" w:hAnsiTheme="minorHAnsi" w:cstheme="minorHAnsi"/>
          <w:b/>
        </w:rPr>
        <w:t>Oświadczam, że:</w:t>
      </w:r>
    </w:p>
    <w:p w14:paraId="3D5485D1" w14:textId="77777777" w:rsidR="00C279D6" w:rsidRPr="00FA5A4E" w:rsidRDefault="00C279D6" w:rsidP="00C279D6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D3A">
        <w:rPr>
          <w:rFonts w:asciiTheme="minorHAnsi" w:hAnsiTheme="minorHAnsi" w:cstheme="minorHAnsi"/>
          <w:sz w:val="22"/>
          <w:szCs w:val="22"/>
        </w:rPr>
        <w:t>Posiadam</w:t>
      </w:r>
      <w:r w:rsidRPr="00FA5A4E">
        <w:rPr>
          <w:rFonts w:asciiTheme="minorHAnsi" w:hAnsiTheme="minorHAnsi" w:cstheme="minorHAnsi"/>
          <w:sz w:val="22"/>
          <w:szCs w:val="22"/>
        </w:rPr>
        <w:t xml:space="preserve">/y uprawnienia do wykonywania działalności lub </w:t>
      </w:r>
      <w:proofErr w:type="gramStart"/>
      <w:r w:rsidRPr="00FA5A4E">
        <w:rPr>
          <w:rFonts w:asciiTheme="minorHAnsi" w:hAnsiTheme="minorHAnsi" w:cstheme="minorHAnsi"/>
          <w:sz w:val="22"/>
          <w:szCs w:val="22"/>
        </w:rPr>
        <w:t>czynności</w:t>
      </w:r>
      <w:proofErr w:type="gramEnd"/>
      <w:r w:rsidRPr="00FA5A4E">
        <w:rPr>
          <w:rFonts w:asciiTheme="minorHAnsi" w:hAnsiTheme="minorHAnsi" w:cstheme="minorHAnsi"/>
          <w:sz w:val="22"/>
          <w:szCs w:val="22"/>
        </w:rPr>
        <w:t xml:space="preserve"> jeżeli przepisy prawa nakładają obowiązek ich posiadania w zakresie, którego dotyczy przedmiot niniejszego zamówienia.</w:t>
      </w:r>
    </w:p>
    <w:p w14:paraId="6E9E8441" w14:textId="77777777" w:rsidR="00C279D6" w:rsidRPr="00FA5A4E" w:rsidRDefault="00C279D6" w:rsidP="00C279D6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>Posiadam/y</w:t>
      </w:r>
      <w:r w:rsidRPr="00FA5A4E">
        <w:rPr>
          <w:rFonts w:asciiTheme="minorHAnsi" w:hAnsiTheme="minorHAnsi" w:cstheme="minorHAnsi"/>
          <w:color w:val="000000"/>
          <w:sz w:val="22"/>
          <w:szCs w:val="22"/>
        </w:rPr>
        <w:t xml:space="preserve"> wiedzę i doświadczenie umożliwiające wykonanie przedmiotu zamówienia. </w:t>
      </w:r>
    </w:p>
    <w:p w14:paraId="5244AFF1" w14:textId="56E371AF" w:rsidR="00C279D6" w:rsidRPr="00FA5A4E" w:rsidRDefault="00C279D6" w:rsidP="00C279D6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 xml:space="preserve">Posiadam/y </w:t>
      </w:r>
      <w:r w:rsidRPr="00FA5A4E">
        <w:rPr>
          <w:rFonts w:asciiTheme="minorHAnsi" w:hAnsiTheme="minorHAnsi" w:cstheme="minorHAnsi"/>
          <w:color w:val="000000"/>
          <w:sz w:val="22"/>
          <w:szCs w:val="22"/>
        </w:rPr>
        <w:t xml:space="preserve">odpowiedni </w:t>
      </w:r>
      <w:r w:rsidR="00FA5A4E" w:rsidRPr="00FA5A4E">
        <w:rPr>
          <w:rFonts w:asciiTheme="minorHAnsi" w:hAnsiTheme="minorHAnsi" w:cstheme="minorHAnsi"/>
          <w:color w:val="000000"/>
          <w:sz w:val="22"/>
          <w:szCs w:val="22"/>
        </w:rPr>
        <w:t>potencjał</w:t>
      </w:r>
      <w:r w:rsidRPr="00FA5A4E">
        <w:rPr>
          <w:rFonts w:asciiTheme="minorHAnsi" w:hAnsiTheme="minorHAnsi" w:cstheme="minorHAnsi"/>
          <w:color w:val="000000"/>
          <w:sz w:val="22"/>
          <w:szCs w:val="22"/>
        </w:rPr>
        <w:t xml:space="preserve"> technicznym oraz osob</w:t>
      </w:r>
      <w:r w:rsidR="00FA5A4E" w:rsidRPr="00FA5A4E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Pr="00FA5A4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A5A4E" w:rsidRPr="00FA5A4E">
        <w:rPr>
          <w:rFonts w:asciiTheme="minorHAnsi" w:hAnsiTheme="minorHAnsi" w:cstheme="minorHAnsi"/>
          <w:color w:val="000000"/>
          <w:sz w:val="22"/>
          <w:szCs w:val="22"/>
        </w:rPr>
        <w:t>zdolne</w:t>
      </w:r>
      <w:r w:rsidRPr="00FA5A4E">
        <w:rPr>
          <w:rFonts w:asciiTheme="minorHAnsi" w:hAnsiTheme="minorHAnsi" w:cstheme="minorHAnsi"/>
          <w:color w:val="000000"/>
          <w:sz w:val="22"/>
          <w:szCs w:val="22"/>
        </w:rPr>
        <w:t xml:space="preserve"> do wykonania przedmiotu zamówienia.</w:t>
      </w:r>
    </w:p>
    <w:p w14:paraId="301E93FB" w14:textId="77777777" w:rsidR="00C279D6" w:rsidRPr="00E85EBD" w:rsidRDefault="00C279D6" w:rsidP="00C279D6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lastRenderedPageBreak/>
        <w:t xml:space="preserve">Posiadam/y pełną zdolność do czynności prawnych oraz korzystamy z pełni praw publicznych, w tym </w:t>
      </w:r>
      <w:r w:rsidRPr="00FA5A4E">
        <w:rPr>
          <w:rFonts w:asciiTheme="minorHAnsi" w:hAnsiTheme="minorHAnsi" w:cstheme="minorHAnsi"/>
          <w:color w:val="000000"/>
          <w:sz w:val="22"/>
          <w:szCs w:val="22"/>
        </w:rPr>
        <w:t xml:space="preserve">sytuacja </w:t>
      </w:r>
      <w:r w:rsidRPr="00E85EBD">
        <w:rPr>
          <w:rFonts w:asciiTheme="minorHAnsi" w:hAnsiTheme="minorHAnsi" w:cstheme="minorHAnsi"/>
          <w:color w:val="000000"/>
          <w:sz w:val="22"/>
          <w:szCs w:val="22"/>
        </w:rPr>
        <w:t>ekonomiczna i finansowa umożliwia wykonanie przedmiotu zamówienia.</w:t>
      </w:r>
    </w:p>
    <w:p w14:paraId="201FDF73" w14:textId="77777777" w:rsidR="00C279D6" w:rsidRPr="00E85EBD" w:rsidRDefault="00C279D6" w:rsidP="00C279D6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5EBD">
        <w:rPr>
          <w:rFonts w:asciiTheme="minorHAnsi" w:hAnsiTheme="minorHAnsi" w:cstheme="minorHAnsi"/>
          <w:bCs/>
          <w:sz w:val="22"/>
          <w:szCs w:val="22"/>
        </w:rPr>
        <w:t>Gwarantuję/my, iż sposób realizacji zamówienia będzie korzystny z punktu widzenia ochrony środowiska poprzez zapewnienie minimalizacji zużycia materiałów, surowców, energii itp.</w:t>
      </w:r>
    </w:p>
    <w:p w14:paraId="232D106E" w14:textId="77777777" w:rsidR="00311630" w:rsidRPr="00E85EBD" w:rsidRDefault="00C279D6" w:rsidP="00311630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5EBD">
        <w:rPr>
          <w:rFonts w:asciiTheme="minorHAnsi" w:hAnsiTheme="minorHAnsi" w:cstheme="minorHAnsi"/>
          <w:sz w:val="22"/>
          <w:szCs w:val="22"/>
        </w:rPr>
        <w:t xml:space="preserve">Akceptuję/my warunki określone przez Zamawiającego w Zapytaniu Ofertowym, a </w:t>
      </w:r>
      <w:r w:rsidRPr="00E85EBD">
        <w:rPr>
          <w:rFonts w:asciiTheme="minorHAnsi" w:hAnsiTheme="minorHAnsi" w:cstheme="minorHAnsi"/>
          <w:bCs/>
          <w:sz w:val="22"/>
          <w:szCs w:val="22"/>
        </w:rPr>
        <w:t>oferowana dostawa spełnia wymagania określone w zapytaniu ofertowym.</w:t>
      </w:r>
    </w:p>
    <w:p w14:paraId="4E5A2AD5" w14:textId="16EDEC82" w:rsidR="00FA5A4E" w:rsidRPr="00E85EBD" w:rsidRDefault="00FA5A4E" w:rsidP="00311630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5EBD">
        <w:rPr>
          <w:rFonts w:asciiTheme="minorHAnsi" w:hAnsiTheme="minorHAnsi" w:cstheme="minorHAnsi"/>
          <w:sz w:val="22"/>
          <w:szCs w:val="22"/>
        </w:rPr>
        <w:t>Oświadczamy, że zaoferowane materiały i surowce są fabrycznie nowe/nieskorodowane</w:t>
      </w:r>
      <w:r w:rsidR="00311630" w:rsidRPr="00E85EBD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93563135"/>
      <w:r w:rsidR="00311630" w:rsidRPr="00E85EBD">
        <w:rPr>
          <w:rFonts w:asciiTheme="minorHAnsi" w:hAnsiTheme="minorHAnsi" w:cstheme="minorHAnsi"/>
          <w:sz w:val="22"/>
          <w:szCs w:val="22"/>
        </w:rPr>
        <w:t xml:space="preserve">a </w:t>
      </w:r>
      <w:r w:rsidR="00311630" w:rsidRPr="00E85EBD">
        <w:rPr>
          <w:rFonts w:asciiTheme="minorHAnsi" w:hAnsiTheme="minorHAnsi" w:cstheme="minorHAnsi"/>
          <w:bCs/>
          <w:sz w:val="22"/>
          <w:szCs w:val="22"/>
        </w:rPr>
        <w:t>oferowana dostawa spełnia wymagania określone w zapytaniu ofertowym</w:t>
      </w:r>
      <w:bookmarkEnd w:id="0"/>
      <w:r w:rsidR="00311630" w:rsidRPr="00E85EBD">
        <w:rPr>
          <w:rFonts w:asciiTheme="minorHAnsi" w:hAnsiTheme="minorHAnsi" w:cstheme="minorHAnsi"/>
          <w:bCs/>
          <w:sz w:val="22"/>
          <w:szCs w:val="22"/>
        </w:rPr>
        <w:t>.</w:t>
      </w:r>
    </w:p>
    <w:p w14:paraId="25F486F1" w14:textId="5268E47B" w:rsidR="00C279D6" w:rsidRDefault="00C279D6" w:rsidP="00FA5A4E">
      <w:pPr>
        <w:pStyle w:val="Akapitzlist"/>
        <w:numPr>
          <w:ilvl w:val="0"/>
          <w:numId w:val="22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E85EBD">
        <w:rPr>
          <w:rFonts w:asciiTheme="minorHAnsi" w:hAnsiTheme="minorHAnsi" w:cstheme="minorHAnsi"/>
          <w:bCs/>
        </w:rPr>
        <w:t>Nasza oferta jest ważna</w:t>
      </w:r>
      <w:r w:rsidR="00FA5A4E" w:rsidRPr="00E85EBD">
        <w:rPr>
          <w:rFonts w:asciiTheme="minorHAnsi" w:hAnsiTheme="minorHAnsi" w:cstheme="minorHAnsi"/>
          <w:bCs/>
        </w:rPr>
        <w:t xml:space="preserve"> </w:t>
      </w:r>
      <w:r w:rsidR="00E85EBD">
        <w:rPr>
          <w:rFonts w:asciiTheme="minorHAnsi" w:hAnsiTheme="minorHAnsi" w:cstheme="minorHAnsi"/>
          <w:bCs/>
        </w:rPr>
        <w:t>7</w:t>
      </w:r>
      <w:r w:rsidR="00FA5A4E" w:rsidRPr="00E85EBD">
        <w:rPr>
          <w:rFonts w:asciiTheme="minorHAnsi" w:hAnsiTheme="minorHAnsi" w:cstheme="minorHAnsi"/>
          <w:bCs/>
        </w:rPr>
        <w:t xml:space="preserve"> </w:t>
      </w:r>
      <w:r w:rsidRPr="00E85EBD">
        <w:rPr>
          <w:rFonts w:asciiTheme="minorHAnsi" w:hAnsiTheme="minorHAnsi" w:cstheme="minorHAnsi"/>
          <w:bCs/>
        </w:rPr>
        <w:t>dni</w:t>
      </w:r>
      <w:r w:rsidR="00311630" w:rsidRPr="00E85EBD">
        <w:rPr>
          <w:rFonts w:asciiTheme="minorHAnsi" w:hAnsiTheme="minorHAnsi" w:cstheme="minorHAnsi"/>
          <w:bCs/>
        </w:rPr>
        <w:t xml:space="preserve"> od dnia zamknięcia Zapytania</w:t>
      </w:r>
      <w:r w:rsidR="00311630">
        <w:rPr>
          <w:rFonts w:asciiTheme="minorHAnsi" w:hAnsiTheme="minorHAnsi" w:cstheme="minorHAnsi"/>
          <w:bCs/>
        </w:rPr>
        <w:t xml:space="preserve"> ofertowego.</w:t>
      </w:r>
    </w:p>
    <w:p w14:paraId="00D59699" w14:textId="77777777" w:rsidR="00A63303" w:rsidRDefault="00A63303" w:rsidP="00FA5A4E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587FA506" w14:textId="489E6D58" w:rsidR="00B47DE3" w:rsidRPr="00FA5A4E" w:rsidRDefault="00FA5A4E" w:rsidP="00FA5A4E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FA5A4E">
        <w:rPr>
          <w:rFonts w:asciiTheme="minorHAnsi" w:hAnsiTheme="minorHAnsi" w:cstheme="minorHAnsi"/>
        </w:rPr>
        <w:t xml:space="preserve">Jednocześnie informujemy, że zgodnie z posiadaną wiedzą </w:t>
      </w:r>
      <w:r w:rsidR="00D21249">
        <w:rPr>
          <w:rFonts w:asciiTheme="minorHAnsi" w:hAnsiTheme="minorHAnsi" w:cstheme="minorHAnsi"/>
        </w:rPr>
        <w:t xml:space="preserve">przy </w:t>
      </w:r>
      <w:r w:rsidR="00B47DE3" w:rsidRPr="00FA5A4E">
        <w:rPr>
          <w:rFonts w:asciiTheme="minorHAnsi" w:hAnsiTheme="minorHAnsi" w:cstheme="minorHAnsi"/>
        </w:rPr>
        <w:t xml:space="preserve">realizacji zamówienia, lub dostawą i obsługą, lub </w:t>
      </w:r>
      <w:r w:rsidR="00D21249">
        <w:rPr>
          <w:rFonts w:asciiTheme="minorHAnsi" w:hAnsiTheme="minorHAnsi" w:cstheme="minorHAnsi"/>
        </w:rPr>
        <w:t xml:space="preserve">usługą </w:t>
      </w:r>
      <w:r w:rsidR="00B47DE3" w:rsidRPr="00FA5A4E">
        <w:rPr>
          <w:rFonts w:asciiTheme="minorHAnsi" w:hAnsiTheme="minorHAnsi" w:cstheme="minorHAnsi"/>
        </w:rPr>
        <w:t>zaangażowane b</w:t>
      </w:r>
      <w:r w:rsidR="00D21249">
        <w:rPr>
          <w:rFonts w:asciiTheme="minorHAnsi" w:hAnsiTheme="minorHAnsi" w:cstheme="minorHAnsi"/>
        </w:rPr>
        <w:t>ędą mogły być</w:t>
      </w:r>
      <w:r w:rsidR="00311630">
        <w:rPr>
          <w:rFonts w:asciiTheme="minorHAnsi" w:hAnsiTheme="minorHAnsi" w:cstheme="minorHAnsi"/>
        </w:rPr>
        <w:t xml:space="preserve"> </w:t>
      </w:r>
      <w:r w:rsidR="00D21249">
        <w:rPr>
          <w:rFonts w:asciiTheme="minorHAnsi" w:hAnsiTheme="minorHAnsi" w:cstheme="minorHAnsi"/>
        </w:rPr>
        <w:t xml:space="preserve">również </w:t>
      </w:r>
      <w:r w:rsidR="00B47DE3" w:rsidRPr="00FA5A4E">
        <w:rPr>
          <w:rFonts w:asciiTheme="minorHAnsi" w:hAnsiTheme="minorHAnsi" w:cstheme="minorHAnsi"/>
        </w:rPr>
        <w:t xml:space="preserve">osoby z niepełnosprawnościami przy równoczesnym zachowaniu równości szans i niedyskryminacji (w tym dostępności dla osób z niepełnosprawnościami). </w:t>
      </w:r>
    </w:p>
    <w:p w14:paraId="73BDA11F" w14:textId="4CDB216A" w:rsidR="00284E89" w:rsidRPr="00284E89" w:rsidRDefault="00284E89" w:rsidP="00284E89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441E9DB0" w14:textId="77777777" w:rsidR="00665C5F" w:rsidRPr="00284E89" w:rsidRDefault="00665C5F" w:rsidP="00665C5F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</w:p>
    <w:p w14:paraId="659446BF" w14:textId="77777777" w:rsidR="00665C5F" w:rsidRPr="00311630" w:rsidRDefault="00665C5F" w:rsidP="00B17087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046AF71D" w14:textId="77777777" w:rsidR="00665C5F" w:rsidRPr="00311630" w:rsidRDefault="00665C5F" w:rsidP="00665C5F">
      <w:pPr>
        <w:pStyle w:val="Bezodstpw"/>
        <w:spacing w:line="276" w:lineRule="auto"/>
        <w:rPr>
          <w:rFonts w:asciiTheme="minorHAnsi" w:hAnsiTheme="minorHAnsi" w:cstheme="minorHAnsi"/>
        </w:rPr>
      </w:pPr>
      <w:r w:rsidRPr="00311630">
        <w:rPr>
          <w:rFonts w:asciiTheme="minorHAnsi" w:hAnsiTheme="minorHAnsi" w:cstheme="minorHAnsi"/>
        </w:rPr>
        <w:t>………………………… dnia ………………</w:t>
      </w:r>
    </w:p>
    <w:p w14:paraId="1696D254" w14:textId="7E59F774" w:rsidR="00665C5F" w:rsidRPr="00311630" w:rsidRDefault="00665C5F" w:rsidP="00665C5F">
      <w:pPr>
        <w:pStyle w:val="Bezodstpw"/>
        <w:spacing w:line="276" w:lineRule="auto"/>
        <w:ind w:left="4254"/>
        <w:rPr>
          <w:rFonts w:asciiTheme="minorHAnsi" w:hAnsiTheme="minorHAnsi" w:cstheme="minorHAnsi"/>
        </w:rPr>
      </w:pPr>
      <w:r w:rsidRPr="00311630">
        <w:rPr>
          <w:rFonts w:asciiTheme="minorHAnsi" w:hAnsiTheme="minorHAnsi" w:cstheme="minorHAnsi"/>
        </w:rPr>
        <w:t xml:space="preserve">                    …………..………………………………………</w:t>
      </w:r>
    </w:p>
    <w:p w14:paraId="78E97AB7" w14:textId="30B1E3EA" w:rsidR="001A6881" w:rsidRPr="00311630" w:rsidRDefault="00284E89" w:rsidP="00EA1D4C">
      <w:pPr>
        <w:pStyle w:val="Bezodstpw"/>
        <w:spacing w:line="276" w:lineRule="auto"/>
        <w:ind w:left="3545" w:firstLine="709"/>
        <w:jc w:val="center"/>
        <w:rPr>
          <w:rFonts w:asciiTheme="minorHAnsi" w:hAnsiTheme="minorHAnsi" w:cstheme="minorHAnsi"/>
          <w:iCs/>
        </w:rPr>
      </w:pPr>
      <w:r w:rsidRPr="00311630">
        <w:rPr>
          <w:rFonts w:asciiTheme="minorHAnsi" w:hAnsiTheme="minorHAnsi" w:cstheme="minorHAnsi"/>
          <w:iCs/>
        </w:rPr>
        <w:t xml:space="preserve">Podpis/pieczęć </w:t>
      </w:r>
      <w:r w:rsidR="0056306C">
        <w:rPr>
          <w:rFonts w:asciiTheme="minorHAnsi" w:hAnsiTheme="minorHAnsi" w:cstheme="minorHAnsi"/>
          <w:iCs/>
        </w:rPr>
        <w:t>/lub podpis elektroniczny</w:t>
      </w:r>
    </w:p>
    <w:sectPr w:rsidR="001A6881" w:rsidRPr="00311630" w:rsidSect="003F5E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70" w:right="1417" w:bottom="1080" w:left="1417" w:header="624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1A4B6" w14:textId="77777777" w:rsidR="009C5520" w:rsidRDefault="009C5520">
      <w:r>
        <w:separator/>
      </w:r>
    </w:p>
  </w:endnote>
  <w:endnote w:type="continuationSeparator" w:id="0">
    <w:p w14:paraId="0FFFC06B" w14:textId="77777777" w:rsidR="009C5520" w:rsidRDefault="009C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B1B4E" w14:textId="77777777" w:rsidR="00A63303" w:rsidRDefault="00A633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8069115"/>
      <w:docPartObj>
        <w:docPartGallery w:val="Page Numbers (Bottom of Page)"/>
        <w:docPartUnique/>
      </w:docPartObj>
    </w:sdtPr>
    <w:sdtContent>
      <w:p w14:paraId="2D8BD2C6" w14:textId="7BE9C03C" w:rsidR="00905385" w:rsidRDefault="009053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45318A" w14:textId="77777777" w:rsidR="00542FBC" w:rsidRDefault="00542FBC">
    <w:pPr>
      <w:shd w:val="clear" w:color="auto" w:fill="FFFFFF"/>
      <w:ind w:right="360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BDCA8" w14:textId="77777777" w:rsidR="00A63303" w:rsidRDefault="00A633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75476" w14:textId="77777777" w:rsidR="009C5520" w:rsidRDefault="009C5520">
      <w:r>
        <w:separator/>
      </w:r>
    </w:p>
  </w:footnote>
  <w:footnote w:type="continuationSeparator" w:id="0">
    <w:p w14:paraId="641F673C" w14:textId="77777777" w:rsidR="009C5520" w:rsidRDefault="009C5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EFFB4" w14:textId="77777777" w:rsidR="00A63303" w:rsidRDefault="00A633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37BEA" w14:textId="6074A03A" w:rsidR="00542FBC" w:rsidRDefault="00D21249">
    <w:pPr>
      <w:pStyle w:val="Nagwek"/>
    </w:pPr>
    <w:r>
      <w:rPr>
        <w:noProof/>
      </w:rPr>
      <w:drawing>
        <wp:inline distT="0" distB="0" distL="0" distR="0" wp14:anchorId="7533AFDB" wp14:editId="60CE28DA">
          <wp:extent cx="5760720" cy="598953"/>
          <wp:effectExtent l="0" t="0" r="0" b="0"/>
          <wp:docPr id="15842378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9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158431" w14:textId="77777777" w:rsidR="00542FBC" w:rsidRDefault="00542F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E42D" w14:textId="77777777" w:rsidR="00A63303" w:rsidRDefault="00A633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3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1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14"/>
    <w:lvl w:ilvl="0">
      <w:start w:val="1"/>
      <w:numFmt w:val="lowerLetter"/>
      <w:pStyle w:val="BulletabC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upperLetter"/>
      <w:pStyle w:val="Prambule"/>
      <w:lvlText w:val="%1."/>
      <w:lvlJc w:val="left"/>
      <w:pPr>
        <w:tabs>
          <w:tab w:val="num" w:pos="709"/>
        </w:tabs>
        <w:ind w:left="709" w:hanging="709"/>
      </w:pPr>
    </w:lvl>
  </w:abstractNum>
  <w:abstractNum w:abstractNumId="4" w15:restartNumberingAfterBreak="0">
    <w:nsid w:val="00000005"/>
    <w:multiLevelType w:val="singleLevel"/>
    <w:tmpl w:val="00000005"/>
    <w:name w:val="WW8Num20"/>
    <w:lvl w:ilvl="0">
      <w:start w:val="1"/>
      <w:numFmt w:val="decimal"/>
      <w:pStyle w:val="Bullet1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5" w15:restartNumberingAfterBreak="0">
    <w:nsid w:val="00000006"/>
    <w:multiLevelType w:val="multilevel"/>
    <w:tmpl w:val="00000006"/>
    <w:name w:val="WW8Num2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-87"/>
        </w:tabs>
        <w:ind w:left="1353" w:hanging="360"/>
      </w:pPr>
      <w:rPr>
        <w:rFonts w:ascii="Wingdings" w:hAnsi="Wingdings" w:cs="Wingdings" w:hint="default"/>
        <w:color w:val="000000"/>
        <w:shd w:val="clear" w:color="auto" w:fill="FFFFFF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8"/>
    <w:multiLevelType w:val="multilevel"/>
    <w:tmpl w:val="00000008"/>
    <w:name w:val="WW8Num25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9"/>
    <w:multiLevelType w:val="singleLevel"/>
    <w:tmpl w:val="00000009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 w15:restartNumberingAfterBreak="0">
    <w:nsid w:val="00E75886"/>
    <w:multiLevelType w:val="hybridMultilevel"/>
    <w:tmpl w:val="62E8CD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427E07"/>
    <w:multiLevelType w:val="multilevel"/>
    <w:tmpl w:val="55F2B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EB18CB"/>
    <w:multiLevelType w:val="hybridMultilevel"/>
    <w:tmpl w:val="B6EE3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707A59"/>
    <w:multiLevelType w:val="multilevel"/>
    <w:tmpl w:val="9A6EFA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2C701AE"/>
    <w:multiLevelType w:val="hybridMultilevel"/>
    <w:tmpl w:val="9F5E47B6"/>
    <w:lvl w:ilvl="0" w:tplc="7A14B3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398525F"/>
    <w:multiLevelType w:val="hybridMultilevel"/>
    <w:tmpl w:val="407C6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EE3447"/>
    <w:multiLevelType w:val="multilevel"/>
    <w:tmpl w:val="6D9C9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5A1F33"/>
    <w:multiLevelType w:val="hybridMultilevel"/>
    <w:tmpl w:val="5E3811CC"/>
    <w:lvl w:ilvl="0" w:tplc="D65C336C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3286E27"/>
    <w:multiLevelType w:val="hybridMultilevel"/>
    <w:tmpl w:val="22DA6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852147"/>
    <w:multiLevelType w:val="hybridMultilevel"/>
    <w:tmpl w:val="C74A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EC162E"/>
    <w:multiLevelType w:val="hybridMultilevel"/>
    <w:tmpl w:val="4BEC0FDC"/>
    <w:lvl w:ilvl="0" w:tplc="D65C336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04D4C"/>
    <w:multiLevelType w:val="multilevel"/>
    <w:tmpl w:val="668A1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5911371C"/>
    <w:multiLevelType w:val="hybridMultilevel"/>
    <w:tmpl w:val="BD8C5BD2"/>
    <w:lvl w:ilvl="0" w:tplc="85DCDAD6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B30445"/>
    <w:multiLevelType w:val="hybridMultilevel"/>
    <w:tmpl w:val="0AFCA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F2373"/>
    <w:multiLevelType w:val="hybridMultilevel"/>
    <w:tmpl w:val="7B308628"/>
    <w:lvl w:ilvl="0" w:tplc="B658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36828"/>
    <w:multiLevelType w:val="hybridMultilevel"/>
    <w:tmpl w:val="F356E8A4"/>
    <w:lvl w:ilvl="0" w:tplc="A3A20B30">
      <w:start w:val="1"/>
      <w:numFmt w:val="lowerLetter"/>
      <w:lvlText w:val="%1)"/>
      <w:lvlJc w:val="left"/>
      <w:pPr>
        <w:ind w:left="785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71EF3E2C"/>
    <w:multiLevelType w:val="hybridMultilevel"/>
    <w:tmpl w:val="62E8CD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D804F3"/>
    <w:multiLevelType w:val="hybridMultilevel"/>
    <w:tmpl w:val="E17A849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29465724">
    <w:abstractNumId w:val="0"/>
  </w:num>
  <w:num w:numId="2" w16cid:durableId="200365340">
    <w:abstractNumId w:val="1"/>
  </w:num>
  <w:num w:numId="3" w16cid:durableId="567375932">
    <w:abstractNumId w:val="2"/>
  </w:num>
  <w:num w:numId="4" w16cid:durableId="432866891">
    <w:abstractNumId w:val="3"/>
  </w:num>
  <w:num w:numId="5" w16cid:durableId="1596018775">
    <w:abstractNumId w:val="4"/>
  </w:num>
  <w:num w:numId="6" w16cid:durableId="1853102447">
    <w:abstractNumId w:val="5"/>
  </w:num>
  <w:num w:numId="7" w16cid:durableId="1690792303">
    <w:abstractNumId w:val="6"/>
  </w:num>
  <w:num w:numId="8" w16cid:durableId="141696463">
    <w:abstractNumId w:val="7"/>
  </w:num>
  <w:num w:numId="9" w16cid:durableId="65108235">
    <w:abstractNumId w:val="8"/>
  </w:num>
  <w:num w:numId="10" w16cid:durableId="228729578">
    <w:abstractNumId w:val="17"/>
  </w:num>
  <w:num w:numId="11" w16cid:durableId="990671448">
    <w:abstractNumId w:val="18"/>
  </w:num>
  <w:num w:numId="12" w16cid:durableId="2052534021">
    <w:abstractNumId w:val="23"/>
  </w:num>
  <w:num w:numId="13" w16cid:durableId="1294017634">
    <w:abstractNumId w:val="16"/>
  </w:num>
  <w:num w:numId="14" w16cid:durableId="1262184271">
    <w:abstractNumId w:val="19"/>
  </w:num>
  <w:num w:numId="15" w16cid:durableId="2104449408">
    <w:abstractNumId w:val="11"/>
  </w:num>
  <w:num w:numId="16" w16cid:durableId="1844855816">
    <w:abstractNumId w:val="21"/>
  </w:num>
  <w:num w:numId="17" w16cid:durableId="502552411">
    <w:abstractNumId w:val="12"/>
  </w:num>
  <w:num w:numId="18" w16cid:durableId="2036540950">
    <w:abstractNumId w:val="14"/>
  </w:num>
  <w:num w:numId="19" w16cid:durableId="999894528">
    <w:abstractNumId w:val="26"/>
  </w:num>
  <w:num w:numId="20" w16cid:durableId="565383913">
    <w:abstractNumId w:val="24"/>
  </w:num>
  <w:num w:numId="21" w16cid:durableId="559706950">
    <w:abstractNumId w:val="13"/>
  </w:num>
  <w:num w:numId="22" w16cid:durableId="468015022">
    <w:abstractNumId w:val="22"/>
  </w:num>
  <w:num w:numId="23" w16cid:durableId="1062093168">
    <w:abstractNumId w:val="9"/>
  </w:num>
  <w:num w:numId="24" w16cid:durableId="1724595207">
    <w:abstractNumId w:val="25"/>
  </w:num>
  <w:num w:numId="25" w16cid:durableId="403913281">
    <w:abstractNumId w:val="20"/>
  </w:num>
  <w:num w:numId="26" w16cid:durableId="1327437140">
    <w:abstractNumId w:val="15"/>
  </w:num>
  <w:num w:numId="27" w16cid:durableId="16552547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881"/>
    <w:rsid w:val="00011FA3"/>
    <w:rsid w:val="000466E8"/>
    <w:rsid w:val="00050968"/>
    <w:rsid w:val="00087EF6"/>
    <w:rsid w:val="000B114A"/>
    <w:rsid w:val="00110450"/>
    <w:rsid w:val="00114105"/>
    <w:rsid w:val="00142A06"/>
    <w:rsid w:val="001732F4"/>
    <w:rsid w:val="00184EA8"/>
    <w:rsid w:val="00186E93"/>
    <w:rsid w:val="001907E4"/>
    <w:rsid w:val="001949DB"/>
    <w:rsid w:val="001978ED"/>
    <w:rsid w:val="001A6881"/>
    <w:rsid w:val="001D685C"/>
    <w:rsid w:val="002050F2"/>
    <w:rsid w:val="002055E1"/>
    <w:rsid w:val="00242330"/>
    <w:rsid w:val="00284E89"/>
    <w:rsid w:val="00290E92"/>
    <w:rsid w:val="002944A0"/>
    <w:rsid w:val="002A6A9B"/>
    <w:rsid w:val="002C0CE3"/>
    <w:rsid w:val="002C59BD"/>
    <w:rsid w:val="002D63F6"/>
    <w:rsid w:val="002E4E06"/>
    <w:rsid w:val="00311630"/>
    <w:rsid w:val="00316371"/>
    <w:rsid w:val="00317C37"/>
    <w:rsid w:val="003449BD"/>
    <w:rsid w:val="00355A89"/>
    <w:rsid w:val="00364E7C"/>
    <w:rsid w:val="00371D14"/>
    <w:rsid w:val="00371E4A"/>
    <w:rsid w:val="00374615"/>
    <w:rsid w:val="00377502"/>
    <w:rsid w:val="00393C52"/>
    <w:rsid w:val="003C6E3B"/>
    <w:rsid w:val="003E0E7E"/>
    <w:rsid w:val="003F5CB4"/>
    <w:rsid w:val="003F5EE5"/>
    <w:rsid w:val="00406D3A"/>
    <w:rsid w:val="00423A2E"/>
    <w:rsid w:val="00460E93"/>
    <w:rsid w:val="00473988"/>
    <w:rsid w:val="00496FFC"/>
    <w:rsid w:val="004C61C3"/>
    <w:rsid w:val="004D0545"/>
    <w:rsid w:val="004E71E6"/>
    <w:rsid w:val="005127C5"/>
    <w:rsid w:val="00536FD3"/>
    <w:rsid w:val="00542FBC"/>
    <w:rsid w:val="0056296C"/>
    <w:rsid w:val="0056306C"/>
    <w:rsid w:val="00574584"/>
    <w:rsid w:val="005824BC"/>
    <w:rsid w:val="00587C38"/>
    <w:rsid w:val="005D3A5E"/>
    <w:rsid w:val="005E02AA"/>
    <w:rsid w:val="005F21D7"/>
    <w:rsid w:val="00610E1D"/>
    <w:rsid w:val="0061691E"/>
    <w:rsid w:val="00665C5F"/>
    <w:rsid w:val="00676454"/>
    <w:rsid w:val="00680E9D"/>
    <w:rsid w:val="00681741"/>
    <w:rsid w:val="006836EC"/>
    <w:rsid w:val="0068619D"/>
    <w:rsid w:val="00692A92"/>
    <w:rsid w:val="006B7AAB"/>
    <w:rsid w:val="006C3E64"/>
    <w:rsid w:val="006C74E7"/>
    <w:rsid w:val="006E0983"/>
    <w:rsid w:val="006F041A"/>
    <w:rsid w:val="0072535B"/>
    <w:rsid w:val="007317FE"/>
    <w:rsid w:val="0073435F"/>
    <w:rsid w:val="00743D45"/>
    <w:rsid w:val="00746CA5"/>
    <w:rsid w:val="00757A4D"/>
    <w:rsid w:val="00775B97"/>
    <w:rsid w:val="00796998"/>
    <w:rsid w:val="007A3DE1"/>
    <w:rsid w:val="007B6895"/>
    <w:rsid w:val="007D72FC"/>
    <w:rsid w:val="008004C7"/>
    <w:rsid w:val="00847F2B"/>
    <w:rsid w:val="00850771"/>
    <w:rsid w:val="00852C7D"/>
    <w:rsid w:val="0087134C"/>
    <w:rsid w:val="008741FF"/>
    <w:rsid w:val="008A2EDC"/>
    <w:rsid w:val="008A6924"/>
    <w:rsid w:val="008B46B7"/>
    <w:rsid w:val="008B5B4C"/>
    <w:rsid w:val="00902F85"/>
    <w:rsid w:val="00905385"/>
    <w:rsid w:val="00906D30"/>
    <w:rsid w:val="00923DB9"/>
    <w:rsid w:val="0092562C"/>
    <w:rsid w:val="00936236"/>
    <w:rsid w:val="009554B9"/>
    <w:rsid w:val="0099550B"/>
    <w:rsid w:val="009973A2"/>
    <w:rsid w:val="009C5520"/>
    <w:rsid w:val="009C6F84"/>
    <w:rsid w:val="009D7A62"/>
    <w:rsid w:val="009E04D4"/>
    <w:rsid w:val="00A047F2"/>
    <w:rsid w:val="00A0531B"/>
    <w:rsid w:val="00A10964"/>
    <w:rsid w:val="00A219DE"/>
    <w:rsid w:val="00A63303"/>
    <w:rsid w:val="00A64B8E"/>
    <w:rsid w:val="00A65011"/>
    <w:rsid w:val="00A80FB9"/>
    <w:rsid w:val="00A96049"/>
    <w:rsid w:val="00A964E6"/>
    <w:rsid w:val="00AA4091"/>
    <w:rsid w:val="00AA76C8"/>
    <w:rsid w:val="00AB6785"/>
    <w:rsid w:val="00AD1C1C"/>
    <w:rsid w:val="00AE3535"/>
    <w:rsid w:val="00AF1D82"/>
    <w:rsid w:val="00AF3A4C"/>
    <w:rsid w:val="00AF6C1C"/>
    <w:rsid w:val="00B17087"/>
    <w:rsid w:val="00B47DE3"/>
    <w:rsid w:val="00B56FDA"/>
    <w:rsid w:val="00B60667"/>
    <w:rsid w:val="00B75602"/>
    <w:rsid w:val="00BD6935"/>
    <w:rsid w:val="00BF224E"/>
    <w:rsid w:val="00BF30FD"/>
    <w:rsid w:val="00C254DD"/>
    <w:rsid w:val="00C279D6"/>
    <w:rsid w:val="00C41502"/>
    <w:rsid w:val="00C675DF"/>
    <w:rsid w:val="00C9105A"/>
    <w:rsid w:val="00C91D3C"/>
    <w:rsid w:val="00CA39BF"/>
    <w:rsid w:val="00CE581E"/>
    <w:rsid w:val="00D16367"/>
    <w:rsid w:val="00D21249"/>
    <w:rsid w:val="00D368B4"/>
    <w:rsid w:val="00D40DDB"/>
    <w:rsid w:val="00D4787D"/>
    <w:rsid w:val="00D5785A"/>
    <w:rsid w:val="00D76AB7"/>
    <w:rsid w:val="00DB2AF5"/>
    <w:rsid w:val="00DD0992"/>
    <w:rsid w:val="00DF7801"/>
    <w:rsid w:val="00E05CF0"/>
    <w:rsid w:val="00E456BF"/>
    <w:rsid w:val="00E85EBD"/>
    <w:rsid w:val="00E867C2"/>
    <w:rsid w:val="00E95F56"/>
    <w:rsid w:val="00EA1D4C"/>
    <w:rsid w:val="00F07B9E"/>
    <w:rsid w:val="00F07DBF"/>
    <w:rsid w:val="00F30C1B"/>
    <w:rsid w:val="00F32054"/>
    <w:rsid w:val="00F32E25"/>
    <w:rsid w:val="00F91CC2"/>
    <w:rsid w:val="00FA5A4E"/>
    <w:rsid w:val="00FF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E53BBB"/>
  <w15:docId w15:val="{0CEB6F31-8D58-4BF3-9978-8B435BAB0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A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AF3A4C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F3A4C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AF3A4C"/>
    <w:pPr>
      <w:keepNext/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AF3A4C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AF3A4C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AF3A4C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AF3A4C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AF3A4C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AF3A4C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F3A4C"/>
    <w:rPr>
      <w:rFonts w:ascii="Wingdings" w:hAnsi="Wingdings" w:cs="Wingdings" w:hint="default"/>
    </w:rPr>
  </w:style>
  <w:style w:type="character" w:customStyle="1" w:styleId="WW8Num1z1">
    <w:name w:val="WW8Num1z1"/>
    <w:rsid w:val="00AF3A4C"/>
    <w:rPr>
      <w:rFonts w:ascii="Courier New" w:hAnsi="Courier New" w:cs="Courier New" w:hint="default"/>
    </w:rPr>
  </w:style>
  <w:style w:type="character" w:customStyle="1" w:styleId="WW8Num1z3">
    <w:name w:val="WW8Num1z3"/>
    <w:rsid w:val="00AF3A4C"/>
    <w:rPr>
      <w:rFonts w:ascii="Symbol" w:hAnsi="Symbol" w:cs="Symbol" w:hint="default"/>
    </w:rPr>
  </w:style>
  <w:style w:type="character" w:customStyle="1" w:styleId="WW8Num2z0">
    <w:name w:val="WW8Num2z0"/>
    <w:rsid w:val="00AF3A4C"/>
    <w:rPr>
      <w:rFonts w:hint="default"/>
    </w:rPr>
  </w:style>
  <w:style w:type="character" w:customStyle="1" w:styleId="WW8Num2z1">
    <w:name w:val="WW8Num2z1"/>
    <w:rsid w:val="00AF3A4C"/>
  </w:style>
  <w:style w:type="character" w:customStyle="1" w:styleId="WW8Num2z2">
    <w:name w:val="WW8Num2z2"/>
    <w:rsid w:val="00AF3A4C"/>
  </w:style>
  <w:style w:type="character" w:customStyle="1" w:styleId="WW8Num2z3">
    <w:name w:val="WW8Num2z3"/>
    <w:rsid w:val="00AF3A4C"/>
  </w:style>
  <w:style w:type="character" w:customStyle="1" w:styleId="WW8Num2z4">
    <w:name w:val="WW8Num2z4"/>
    <w:rsid w:val="00AF3A4C"/>
  </w:style>
  <w:style w:type="character" w:customStyle="1" w:styleId="WW8Num2z5">
    <w:name w:val="WW8Num2z5"/>
    <w:rsid w:val="00AF3A4C"/>
  </w:style>
  <w:style w:type="character" w:customStyle="1" w:styleId="WW8Num2z6">
    <w:name w:val="WW8Num2z6"/>
    <w:rsid w:val="00AF3A4C"/>
  </w:style>
  <w:style w:type="character" w:customStyle="1" w:styleId="WW8Num2z7">
    <w:name w:val="WW8Num2z7"/>
    <w:rsid w:val="00AF3A4C"/>
  </w:style>
  <w:style w:type="character" w:customStyle="1" w:styleId="WW8Num2z8">
    <w:name w:val="WW8Num2z8"/>
    <w:rsid w:val="00AF3A4C"/>
  </w:style>
  <w:style w:type="character" w:customStyle="1" w:styleId="WW8Num3z0">
    <w:name w:val="WW8Num3z0"/>
    <w:rsid w:val="00AF3A4C"/>
    <w:rPr>
      <w:rFonts w:hint="default"/>
    </w:rPr>
  </w:style>
  <w:style w:type="character" w:customStyle="1" w:styleId="WW8Num3z1">
    <w:name w:val="WW8Num3z1"/>
    <w:rsid w:val="00AF3A4C"/>
  </w:style>
  <w:style w:type="character" w:customStyle="1" w:styleId="WW8Num3z2">
    <w:name w:val="WW8Num3z2"/>
    <w:rsid w:val="00AF3A4C"/>
  </w:style>
  <w:style w:type="character" w:customStyle="1" w:styleId="WW8Num3z3">
    <w:name w:val="WW8Num3z3"/>
    <w:rsid w:val="00AF3A4C"/>
  </w:style>
  <w:style w:type="character" w:customStyle="1" w:styleId="WW8Num3z4">
    <w:name w:val="WW8Num3z4"/>
    <w:rsid w:val="00AF3A4C"/>
  </w:style>
  <w:style w:type="character" w:customStyle="1" w:styleId="WW8Num3z5">
    <w:name w:val="WW8Num3z5"/>
    <w:rsid w:val="00AF3A4C"/>
  </w:style>
  <w:style w:type="character" w:customStyle="1" w:styleId="WW8Num3z6">
    <w:name w:val="WW8Num3z6"/>
    <w:rsid w:val="00AF3A4C"/>
  </w:style>
  <w:style w:type="character" w:customStyle="1" w:styleId="WW8Num3z7">
    <w:name w:val="WW8Num3z7"/>
    <w:rsid w:val="00AF3A4C"/>
  </w:style>
  <w:style w:type="character" w:customStyle="1" w:styleId="WW8Num3z8">
    <w:name w:val="WW8Num3z8"/>
    <w:rsid w:val="00AF3A4C"/>
  </w:style>
  <w:style w:type="character" w:customStyle="1" w:styleId="WW8Num4z0">
    <w:name w:val="WW8Num4z0"/>
    <w:rsid w:val="00AF3A4C"/>
    <w:rPr>
      <w:rFonts w:hint="default"/>
    </w:rPr>
  </w:style>
  <w:style w:type="character" w:customStyle="1" w:styleId="WW8Num4z1">
    <w:name w:val="WW8Num4z1"/>
    <w:rsid w:val="00AF3A4C"/>
  </w:style>
  <w:style w:type="character" w:customStyle="1" w:styleId="WW8Num4z2">
    <w:name w:val="WW8Num4z2"/>
    <w:rsid w:val="00AF3A4C"/>
  </w:style>
  <w:style w:type="character" w:customStyle="1" w:styleId="WW8Num4z3">
    <w:name w:val="WW8Num4z3"/>
    <w:rsid w:val="00AF3A4C"/>
  </w:style>
  <w:style w:type="character" w:customStyle="1" w:styleId="WW8Num4z4">
    <w:name w:val="WW8Num4z4"/>
    <w:rsid w:val="00AF3A4C"/>
  </w:style>
  <w:style w:type="character" w:customStyle="1" w:styleId="WW8Num4z5">
    <w:name w:val="WW8Num4z5"/>
    <w:rsid w:val="00AF3A4C"/>
  </w:style>
  <w:style w:type="character" w:customStyle="1" w:styleId="WW8Num4z6">
    <w:name w:val="WW8Num4z6"/>
    <w:rsid w:val="00AF3A4C"/>
  </w:style>
  <w:style w:type="character" w:customStyle="1" w:styleId="WW8Num4z7">
    <w:name w:val="WW8Num4z7"/>
    <w:rsid w:val="00AF3A4C"/>
  </w:style>
  <w:style w:type="character" w:customStyle="1" w:styleId="WW8Num4z8">
    <w:name w:val="WW8Num4z8"/>
    <w:rsid w:val="00AF3A4C"/>
  </w:style>
  <w:style w:type="character" w:customStyle="1" w:styleId="WW8Num5z0">
    <w:name w:val="WW8Num5z0"/>
    <w:rsid w:val="00AF3A4C"/>
  </w:style>
  <w:style w:type="character" w:customStyle="1" w:styleId="WW8Num5z1">
    <w:name w:val="WW8Num5z1"/>
    <w:rsid w:val="00AF3A4C"/>
  </w:style>
  <w:style w:type="character" w:customStyle="1" w:styleId="WW8Num5z2">
    <w:name w:val="WW8Num5z2"/>
    <w:rsid w:val="00AF3A4C"/>
  </w:style>
  <w:style w:type="character" w:customStyle="1" w:styleId="WW8Num5z3">
    <w:name w:val="WW8Num5z3"/>
    <w:rsid w:val="00AF3A4C"/>
  </w:style>
  <w:style w:type="character" w:customStyle="1" w:styleId="WW8Num5z4">
    <w:name w:val="WW8Num5z4"/>
    <w:rsid w:val="00AF3A4C"/>
  </w:style>
  <w:style w:type="character" w:customStyle="1" w:styleId="WW8Num5z5">
    <w:name w:val="WW8Num5z5"/>
    <w:rsid w:val="00AF3A4C"/>
  </w:style>
  <w:style w:type="character" w:customStyle="1" w:styleId="WW8Num5z6">
    <w:name w:val="WW8Num5z6"/>
    <w:rsid w:val="00AF3A4C"/>
  </w:style>
  <w:style w:type="character" w:customStyle="1" w:styleId="WW8Num5z7">
    <w:name w:val="WW8Num5z7"/>
    <w:rsid w:val="00AF3A4C"/>
  </w:style>
  <w:style w:type="character" w:customStyle="1" w:styleId="WW8Num5z8">
    <w:name w:val="WW8Num5z8"/>
    <w:rsid w:val="00AF3A4C"/>
  </w:style>
  <w:style w:type="character" w:customStyle="1" w:styleId="WW8Num6z0">
    <w:name w:val="WW8Num6z0"/>
    <w:rsid w:val="00AF3A4C"/>
    <w:rPr>
      <w:rFonts w:hint="default"/>
    </w:rPr>
  </w:style>
  <w:style w:type="character" w:customStyle="1" w:styleId="WW8Num6z1">
    <w:name w:val="WW8Num6z1"/>
    <w:rsid w:val="00AF3A4C"/>
  </w:style>
  <w:style w:type="character" w:customStyle="1" w:styleId="WW8Num6z2">
    <w:name w:val="WW8Num6z2"/>
    <w:rsid w:val="00AF3A4C"/>
  </w:style>
  <w:style w:type="character" w:customStyle="1" w:styleId="WW8Num6z3">
    <w:name w:val="WW8Num6z3"/>
    <w:rsid w:val="00AF3A4C"/>
  </w:style>
  <w:style w:type="character" w:customStyle="1" w:styleId="WW8Num6z4">
    <w:name w:val="WW8Num6z4"/>
    <w:rsid w:val="00AF3A4C"/>
  </w:style>
  <w:style w:type="character" w:customStyle="1" w:styleId="WW8Num6z5">
    <w:name w:val="WW8Num6z5"/>
    <w:rsid w:val="00AF3A4C"/>
  </w:style>
  <w:style w:type="character" w:customStyle="1" w:styleId="WW8Num6z6">
    <w:name w:val="WW8Num6z6"/>
    <w:rsid w:val="00AF3A4C"/>
  </w:style>
  <w:style w:type="character" w:customStyle="1" w:styleId="WW8Num6z7">
    <w:name w:val="WW8Num6z7"/>
    <w:rsid w:val="00AF3A4C"/>
  </w:style>
  <w:style w:type="character" w:customStyle="1" w:styleId="WW8Num6z8">
    <w:name w:val="WW8Num6z8"/>
    <w:rsid w:val="00AF3A4C"/>
  </w:style>
  <w:style w:type="character" w:customStyle="1" w:styleId="WW8Num7z0">
    <w:name w:val="WW8Num7z0"/>
    <w:rsid w:val="00AF3A4C"/>
  </w:style>
  <w:style w:type="character" w:customStyle="1" w:styleId="WW8Num7z1">
    <w:name w:val="WW8Num7z1"/>
    <w:rsid w:val="00AF3A4C"/>
  </w:style>
  <w:style w:type="character" w:customStyle="1" w:styleId="WW8Num7z2">
    <w:name w:val="WW8Num7z2"/>
    <w:rsid w:val="00AF3A4C"/>
  </w:style>
  <w:style w:type="character" w:customStyle="1" w:styleId="WW8Num7z3">
    <w:name w:val="WW8Num7z3"/>
    <w:rsid w:val="00AF3A4C"/>
  </w:style>
  <w:style w:type="character" w:customStyle="1" w:styleId="WW8Num7z4">
    <w:name w:val="WW8Num7z4"/>
    <w:rsid w:val="00AF3A4C"/>
  </w:style>
  <w:style w:type="character" w:customStyle="1" w:styleId="WW8Num7z5">
    <w:name w:val="WW8Num7z5"/>
    <w:rsid w:val="00AF3A4C"/>
  </w:style>
  <w:style w:type="character" w:customStyle="1" w:styleId="WW8Num7z6">
    <w:name w:val="WW8Num7z6"/>
    <w:rsid w:val="00AF3A4C"/>
  </w:style>
  <w:style w:type="character" w:customStyle="1" w:styleId="WW8Num7z7">
    <w:name w:val="WW8Num7z7"/>
    <w:rsid w:val="00AF3A4C"/>
  </w:style>
  <w:style w:type="character" w:customStyle="1" w:styleId="WW8Num7z8">
    <w:name w:val="WW8Num7z8"/>
    <w:rsid w:val="00AF3A4C"/>
  </w:style>
  <w:style w:type="character" w:customStyle="1" w:styleId="WW8Num8z0">
    <w:name w:val="WW8Num8z0"/>
    <w:rsid w:val="00AF3A4C"/>
    <w:rPr>
      <w:rFonts w:hint="default"/>
    </w:rPr>
  </w:style>
  <w:style w:type="character" w:customStyle="1" w:styleId="WW8Num8z1">
    <w:name w:val="WW8Num8z1"/>
    <w:rsid w:val="00AF3A4C"/>
  </w:style>
  <w:style w:type="character" w:customStyle="1" w:styleId="WW8Num8z2">
    <w:name w:val="WW8Num8z2"/>
    <w:rsid w:val="00AF3A4C"/>
  </w:style>
  <w:style w:type="character" w:customStyle="1" w:styleId="WW8Num8z3">
    <w:name w:val="WW8Num8z3"/>
    <w:rsid w:val="00AF3A4C"/>
  </w:style>
  <w:style w:type="character" w:customStyle="1" w:styleId="WW8Num8z4">
    <w:name w:val="WW8Num8z4"/>
    <w:rsid w:val="00AF3A4C"/>
  </w:style>
  <w:style w:type="character" w:customStyle="1" w:styleId="WW8Num8z5">
    <w:name w:val="WW8Num8z5"/>
    <w:rsid w:val="00AF3A4C"/>
  </w:style>
  <w:style w:type="character" w:customStyle="1" w:styleId="WW8Num8z6">
    <w:name w:val="WW8Num8z6"/>
    <w:rsid w:val="00AF3A4C"/>
  </w:style>
  <w:style w:type="character" w:customStyle="1" w:styleId="WW8Num8z7">
    <w:name w:val="WW8Num8z7"/>
    <w:rsid w:val="00AF3A4C"/>
  </w:style>
  <w:style w:type="character" w:customStyle="1" w:styleId="WW8Num8z8">
    <w:name w:val="WW8Num8z8"/>
    <w:rsid w:val="00AF3A4C"/>
  </w:style>
  <w:style w:type="character" w:customStyle="1" w:styleId="WW8Num9z0">
    <w:name w:val="WW8Num9z0"/>
    <w:rsid w:val="00AF3A4C"/>
  </w:style>
  <w:style w:type="character" w:customStyle="1" w:styleId="WW8Num9z1">
    <w:name w:val="WW8Num9z1"/>
    <w:rsid w:val="00AF3A4C"/>
  </w:style>
  <w:style w:type="character" w:customStyle="1" w:styleId="WW8Num9z2">
    <w:name w:val="WW8Num9z2"/>
    <w:rsid w:val="00AF3A4C"/>
  </w:style>
  <w:style w:type="character" w:customStyle="1" w:styleId="WW8Num9z3">
    <w:name w:val="WW8Num9z3"/>
    <w:rsid w:val="00AF3A4C"/>
  </w:style>
  <w:style w:type="character" w:customStyle="1" w:styleId="WW8Num9z4">
    <w:name w:val="WW8Num9z4"/>
    <w:rsid w:val="00AF3A4C"/>
  </w:style>
  <w:style w:type="character" w:customStyle="1" w:styleId="WW8Num9z5">
    <w:name w:val="WW8Num9z5"/>
    <w:rsid w:val="00AF3A4C"/>
  </w:style>
  <w:style w:type="character" w:customStyle="1" w:styleId="WW8Num9z6">
    <w:name w:val="WW8Num9z6"/>
    <w:rsid w:val="00AF3A4C"/>
  </w:style>
  <w:style w:type="character" w:customStyle="1" w:styleId="WW8Num9z7">
    <w:name w:val="WW8Num9z7"/>
    <w:rsid w:val="00AF3A4C"/>
  </w:style>
  <w:style w:type="character" w:customStyle="1" w:styleId="WW8Num9z8">
    <w:name w:val="WW8Num9z8"/>
    <w:rsid w:val="00AF3A4C"/>
  </w:style>
  <w:style w:type="character" w:customStyle="1" w:styleId="WW8Num10z0">
    <w:name w:val="WW8Num10z0"/>
    <w:rsid w:val="00AF3A4C"/>
    <w:rPr>
      <w:rFonts w:hint="default"/>
    </w:rPr>
  </w:style>
  <w:style w:type="character" w:customStyle="1" w:styleId="WW8Num10z1">
    <w:name w:val="WW8Num10z1"/>
    <w:rsid w:val="00AF3A4C"/>
  </w:style>
  <w:style w:type="character" w:customStyle="1" w:styleId="WW8Num10z2">
    <w:name w:val="WW8Num10z2"/>
    <w:rsid w:val="00AF3A4C"/>
  </w:style>
  <w:style w:type="character" w:customStyle="1" w:styleId="WW8Num10z3">
    <w:name w:val="WW8Num10z3"/>
    <w:rsid w:val="00AF3A4C"/>
  </w:style>
  <w:style w:type="character" w:customStyle="1" w:styleId="WW8Num10z4">
    <w:name w:val="WW8Num10z4"/>
    <w:rsid w:val="00AF3A4C"/>
  </w:style>
  <w:style w:type="character" w:customStyle="1" w:styleId="WW8Num10z5">
    <w:name w:val="WW8Num10z5"/>
    <w:rsid w:val="00AF3A4C"/>
  </w:style>
  <w:style w:type="character" w:customStyle="1" w:styleId="WW8Num10z6">
    <w:name w:val="WW8Num10z6"/>
    <w:rsid w:val="00AF3A4C"/>
  </w:style>
  <w:style w:type="character" w:customStyle="1" w:styleId="WW8Num10z7">
    <w:name w:val="WW8Num10z7"/>
    <w:rsid w:val="00AF3A4C"/>
  </w:style>
  <w:style w:type="character" w:customStyle="1" w:styleId="WW8Num10z8">
    <w:name w:val="WW8Num10z8"/>
    <w:rsid w:val="00AF3A4C"/>
  </w:style>
  <w:style w:type="character" w:customStyle="1" w:styleId="WW8Num11z0">
    <w:name w:val="WW8Num11z0"/>
    <w:rsid w:val="00AF3A4C"/>
  </w:style>
  <w:style w:type="character" w:customStyle="1" w:styleId="WW8Num11z1">
    <w:name w:val="WW8Num11z1"/>
    <w:rsid w:val="00AF3A4C"/>
  </w:style>
  <w:style w:type="character" w:customStyle="1" w:styleId="WW8Num11z2">
    <w:name w:val="WW8Num11z2"/>
    <w:rsid w:val="00AF3A4C"/>
  </w:style>
  <w:style w:type="character" w:customStyle="1" w:styleId="WW8Num11z3">
    <w:name w:val="WW8Num11z3"/>
    <w:rsid w:val="00AF3A4C"/>
    <w:rPr>
      <w:rFonts w:ascii="Symbol" w:hAnsi="Symbol" w:cs="Symbol" w:hint="default"/>
      <w:color w:val="auto"/>
    </w:rPr>
  </w:style>
  <w:style w:type="character" w:customStyle="1" w:styleId="WW8Num11z5">
    <w:name w:val="WW8Num11z5"/>
    <w:rsid w:val="00AF3A4C"/>
  </w:style>
  <w:style w:type="character" w:customStyle="1" w:styleId="WW8Num11z6">
    <w:name w:val="WW8Num11z6"/>
    <w:rsid w:val="00AF3A4C"/>
  </w:style>
  <w:style w:type="character" w:customStyle="1" w:styleId="WW8Num11z7">
    <w:name w:val="WW8Num11z7"/>
    <w:rsid w:val="00AF3A4C"/>
  </w:style>
  <w:style w:type="character" w:customStyle="1" w:styleId="WW8Num11z8">
    <w:name w:val="WW8Num11z8"/>
    <w:rsid w:val="00AF3A4C"/>
  </w:style>
  <w:style w:type="character" w:customStyle="1" w:styleId="WW8Num12z0">
    <w:name w:val="WW8Num12z0"/>
    <w:rsid w:val="00AF3A4C"/>
    <w:rPr>
      <w:rFonts w:ascii="Symbol" w:hAnsi="Symbol" w:cs="Symbol" w:hint="default"/>
    </w:rPr>
  </w:style>
  <w:style w:type="character" w:customStyle="1" w:styleId="WW8Num12z1">
    <w:name w:val="WW8Num12z1"/>
    <w:rsid w:val="00AF3A4C"/>
    <w:rPr>
      <w:rFonts w:hint="default"/>
    </w:rPr>
  </w:style>
  <w:style w:type="character" w:customStyle="1" w:styleId="WW8Num12z2">
    <w:name w:val="WW8Num12z2"/>
    <w:rsid w:val="00AF3A4C"/>
  </w:style>
  <w:style w:type="character" w:customStyle="1" w:styleId="WW8Num12z3">
    <w:name w:val="WW8Num12z3"/>
    <w:rsid w:val="00AF3A4C"/>
  </w:style>
  <w:style w:type="character" w:customStyle="1" w:styleId="WW8Num12z4">
    <w:name w:val="WW8Num12z4"/>
    <w:rsid w:val="00AF3A4C"/>
  </w:style>
  <w:style w:type="character" w:customStyle="1" w:styleId="WW8Num12z5">
    <w:name w:val="WW8Num12z5"/>
    <w:rsid w:val="00AF3A4C"/>
  </w:style>
  <w:style w:type="character" w:customStyle="1" w:styleId="WW8Num12z6">
    <w:name w:val="WW8Num12z6"/>
    <w:rsid w:val="00AF3A4C"/>
  </w:style>
  <w:style w:type="character" w:customStyle="1" w:styleId="WW8Num12z7">
    <w:name w:val="WW8Num12z7"/>
    <w:rsid w:val="00AF3A4C"/>
  </w:style>
  <w:style w:type="character" w:customStyle="1" w:styleId="WW8Num12z8">
    <w:name w:val="WW8Num12z8"/>
    <w:rsid w:val="00AF3A4C"/>
  </w:style>
  <w:style w:type="character" w:customStyle="1" w:styleId="WW8Num13z0">
    <w:name w:val="WW8Num13z0"/>
    <w:rsid w:val="00AF3A4C"/>
    <w:rPr>
      <w:rFonts w:hint="default"/>
    </w:rPr>
  </w:style>
  <w:style w:type="character" w:customStyle="1" w:styleId="WW8Num13z1">
    <w:name w:val="WW8Num13z1"/>
    <w:rsid w:val="00AF3A4C"/>
  </w:style>
  <w:style w:type="character" w:customStyle="1" w:styleId="WW8Num13z2">
    <w:name w:val="WW8Num13z2"/>
    <w:rsid w:val="00AF3A4C"/>
  </w:style>
  <w:style w:type="character" w:customStyle="1" w:styleId="WW8Num13z3">
    <w:name w:val="WW8Num13z3"/>
    <w:rsid w:val="00AF3A4C"/>
  </w:style>
  <w:style w:type="character" w:customStyle="1" w:styleId="WW8Num13z4">
    <w:name w:val="WW8Num13z4"/>
    <w:rsid w:val="00AF3A4C"/>
  </w:style>
  <w:style w:type="character" w:customStyle="1" w:styleId="WW8Num13z5">
    <w:name w:val="WW8Num13z5"/>
    <w:rsid w:val="00AF3A4C"/>
  </w:style>
  <w:style w:type="character" w:customStyle="1" w:styleId="WW8Num13z6">
    <w:name w:val="WW8Num13z6"/>
    <w:rsid w:val="00AF3A4C"/>
  </w:style>
  <w:style w:type="character" w:customStyle="1" w:styleId="WW8Num13z7">
    <w:name w:val="WW8Num13z7"/>
    <w:rsid w:val="00AF3A4C"/>
  </w:style>
  <w:style w:type="character" w:customStyle="1" w:styleId="WW8Num13z8">
    <w:name w:val="WW8Num13z8"/>
    <w:rsid w:val="00AF3A4C"/>
  </w:style>
  <w:style w:type="character" w:customStyle="1" w:styleId="WW8Num14z0">
    <w:name w:val="WW8Num14z0"/>
    <w:rsid w:val="00AF3A4C"/>
    <w:rPr>
      <w:rFonts w:hint="default"/>
      <w:b w:val="0"/>
      <w:i w:val="0"/>
    </w:rPr>
  </w:style>
  <w:style w:type="character" w:customStyle="1" w:styleId="WW8Num14z1">
    <w:name w:val="WW8Num14z1"/>
    <w:rsid w:val="00AF3A4C"/>
  </w:style>
  <w:style w:type="character" w:customStyle="1" w:styleId="WW8Num14z2">
    <w:name w:val="WW8Num14z2"/>
    <w:rsid w:val="00AF3A4C"/>
  </w:style>
  <w:style w:type="character" w:customStyle="1" w:styleId="WW8Num14z3">
    <w:name w:val="WW8Num14z3"/>
    <w:rsid w:val="00AF3A4C"/>
  </w:style>
  <w:style w:type="character" w:customStyle="1" w:styleId="WW8Num14z4">
    <w:name w:val="WW8Num14z4"/>
    <w:rsid w:val="00AF3A4C"/>
  </w:style>
  <w:style w:type="character" w:customStyle="1" w:styleId="WW8Num14z5">
    <w:name w:val="WW8Num14z5"/>
    <w:rsid w:val="00AF3A4C"/>
  </w:style>
  <w:style w:type="character" w:customStyle="1" w:styleId="WW8Num14z6">
    <w:name w:val="WW8Num14z6"/>
    <w:rsid w:val="00AF3A4C"/>
  </w:style>
  <w:style w:type="character" w:customStyle="1" w:styleId="WW8Num14z7">
    <w:name w:val="WW8Num14z7"/>
    <w:rsid w:val="00AF3A4C"/>
  </w:style>
  <w:style w:type="character" w:customStyle="1" w:styleId="WW8Num14z8">
    <w:name w:val="WW8Num14z8"/>
    <w:rsid w:val="00AF3A4C"/>
  </w:style>
  <w:style w:type="character" w:customStyle="1" w:styleId="WW8Num15z0">
    <w:name w:val="WW8Num15z0"/>
    <w:rsid w:val="00AF3A4C"/>
  </w:style>
  <w:style w:type="character" w:customStyle="1" w:styleId="WW8Num16z0">
    <w:name w:val="WW8Num16z0"/>
    <w:rsid w:val="00AF3A4C"/>
  </w:style>
  <w:style w:type="character" w:customStyle="1" w:styleId="WW8Num16z1">
    <w:name w:val="WW8Num16z1"/>
    <w:rsid w:val="00AF3A4C"/>
  </w:style>
  <w:style w:type="character" w:customStyle="1" w:styleId="WW8Num16z2">
    <w:name w:val="WW8Num16z2"/>
    <w:rsid w:val="00AF3A4C"/>
  </w:style>
  <w:style w:type="character" w:customStyle="1" w:styleId="WW8Num16z3">
    <w:name w:val="WW8Num16z3"/>
    <w:rsid w:val="00AF3A4C"/>
  </w:style>
  <w:style w:type="character" w:customStyle="1" w:styleId="WW8Num16z4">
    <w:name w:val="WW8Num16z4"/>
    <w:rsid w:val="00AF3A4C"/>
  </w:style>
  <w:style w:type="character" w:customStyle="1" w:styleId="WW8Num16z5">
    <w:name w:val="WW8Num16z5"/>
    <w:rsid w:val="00AF3A4C"/>
  </w:style>
  <w:style w:type="character" w:customStyle="1" w:styleId="WW8Num16z6">
    <w:name w:val="WW8Num16z6"/>
    <w:rsid w:val="00AF3A4C"/>
  </w:style>
  <w:style w:type="character" w:customStyle="1" w:styleId="WW8Num16z7">
    <w:name w:val="WW8Num16z7"/>
    <w:rsid w:val="00AF3A4C"/>
  </w:style>
  <w:style w:type="character" w:customStyle="1" w:styleId="WW8Num16z8">
    <w:name w:val="WW8Num16z8"/>
    <w:rsid w:val="00AF3A4C"/>
  </w:style>
  <w:style w:type="character" w:customStyle="1" w:styleId="WW8Num17z0">
    <w:name w:val="WW8Num17z0"/>
    <w:rsid w:val="00AF3A4C"/>
    <w:rPr>
      <w:rFonts w:hint="default"/>
    </w:rPr>
  </w:style>
  <w:style w:type="character" w:customStyle="1" w:styleId="WW8Num17z1">
    <w:name w:val="WW8Num17z1"/>
    <w:rsid w:val="00AF3A4C"/>
  </w:style>
  <w:style w:type="character" w:customStyle="1" w:styleId="WW8Num17z2">
    <w:name w:val="WW8Num17z2"/>
    <w:rsid w:val="00AF3A4C"/>
  </w:style>
  <w:style w:type="character" w:customStyle="1" w:styleId="WW8Num17z3">
    <w:name w:val="WW8Num17z3"/>
    <w:rsid w:val="00AF3A4C"/>
  </w:style>
  <w:style w:type="character" w:customStyle="1" w:styleId="WW8Num17z4">
    <w:name w:val="WW8Num17z4"/>
    <w:rsid w:val="00AF3A4C"/>
  </w:style>
  <w:style w:type="character" w:customStyle="1" w:styleId="WW8Num17z5">
    <w:name w:val="WW8Num17z5"/>
    <w:rsid w:val="00AF3A4C"/>
  </w:style>
  <w:style w:type="character" w:customStyle="1" w:styleId="WW8Num17z6">
    <w:name w:val="WW8Num17z6"/>
    <w:rsid w:val="00AF3A4C"/>
  </w:style>
  <w:style w:type="character" w:customStyle="1" w:styleId="WW8Num17z7">
    <w:name w:val="WW8Num17z7"/>
    <w:rsid w:val="00AF3A4C"/>
  </w:style>
  <w:style w:type="character" w:customStyle="1" w:styleId="WW8Num17z8">
    <w:name w:val="WW8Num17z8"/>
    <w:rsid w:val="00AF3A4C"/>
  </w:style>
  <w:style w:type="character" w:customStyle="1" w:styleId="WW8Num18z0">
    <w:name w:val="WW8Num18z0"/>
    <w:rsid w:val="00AF3A4C"/>
    <w:rPr>
      <w:rFonts w:hint="default"/>
    </w:rPr>
  </w:style>
  <w:style w:type="character" w:customStyle="1" w:styleId="WW8Num18z1">
    <w:name w:val="WW8Num18z1"/>
    <w:rsid w:val="00AF3A4C"/>
  </w:style>
  <w:style w:type="character" w:customStyle="1" w:styleId="WW8Num18z2">
    <w:name w:val="WW8Num18z2"/>
    <w:rsid w:val="00AF3A4C"/>
  </w:style>
  <w:style w:type="character" w:customStyle="1" w:styleId="WW8Num18z3">
    <w:name w:val="WW8Num18z3"/>
    <w:rsid w:val="00AF3A4C"/>
  </w:style>
  <w:style w:type="character" w:customStyle="1" w:styleId="WW8Num18z4">
    <w:name w:val="WW8Num18z4"/>
    <w:rsid w:val="00AF3A4C"/>
  </w:style>
  <w:style w:type="character" w:customStyle="1" w:styleId="WW8Num18z5">
    <w:name w:val="WW8Num18z5"/>
    <w:rsid w:val="00AF3A4C"/>
  </w:style>
  <w:style w:type="character" w:customStyle="1" w:styleId="WW8Num18z6">
    <w:name w:val="WW8Num18z6"/>
    <w:rsid w:val="00AF3A4C"/>
  </w:style>
  <w:style w:type="character" w:customStyle="1" w:styleId="WW8Num18z7">
    <w:name w:val="WW8Num18z7"/>
    <w:rsid w:val="00AF3A4C"/>
  </w:style>
  <w:style w:type="character" w:customStyle="1" w:styleId="WW8Num18z8">
    <w:name w:val="WW8Num18z8"/>
    <w:rsid w:val="00AF3A4C"/>
  </w:style>
  <w:style w:type="character" w:customStyle="1" w:styleId="WW8Num19z0">
    <w:name w:val="WW8Num19z0"/>
    <w:rsid w:val="00AF3A4C"/>
    <w:rPr>
      <w:rFonts w:hint="default"/>
    </w:rPr>
  </w:style>
  <w:style w:type="character" w:customStyle="1" w:styleId="WW8Num19z1">
    <w:name w:val="WW8Num19z1"/>
    <w:rsid w:val="00AF3A4C"/>
  </w:style>
  <w:style w:type="character" w:customStyle="1" w:styleId="WW8Num19z2">
    <w:name w:val="WW8Num19z2"/>
    <w:rsid w:val="00AF3A4C"/>
  </w:style>
  <w:style w:type="character" w:customStyle="1" w:styleId="WW8Num19z3">
    <w:name w:val="WW8Num19z3"/>
    <w:rsid w:val="00AF3A4C"/>
  </w:style>
  <w:style w:type="character" w:customStyle="1" w:styleId="WW8Num19z4">
    <w:name w:val="WW8Num19z4"/>
    <w:rsid w:val="00AF3A4C"/>
  </w:style>
  <w:style w:type="character" w:customStyle="1" w:styleId="WW8Num19z5">
    <w:name w:val="WW8Num19z5"/>
    <w:rsid w:val="00AF3A4C"/>
  </w:style>
  <w:style w:type="character" w:customStyle="1" w:styleId="WW8Num19z6">
    <w:name w:val="WW8Num19z6"/>
    <w:rsid w:val="00AF3A4C"/>
  </w:style>
  <w:style w:type="character" w:customStyle="1" w:styleId="WW8Num19z7">
    <w:name w:val="WW8Num19z7"/>
    <w:rsid w:val="00AF3A4C"/>
  </w:style>
  <w:style w:type="character" w:customStyle="1" w:styleId="WW8Num19z8">
    <w:name w:val="WW8Num19z8"/>
    <w:rsid w:val="00AF3A4C"/>
  </w:style>
  <w:style w:type="character" w:customStyle="1" w:styleId="WW8Num20z0">
    <w:name w:val="WW8Num20z0"/>
    <w:rsid w:val="00AF3A4C"/>
  </w:style>
  <w:style w:type="character" w:customStyle="1" w:styleId="WW8Num21z0">
    <w:name w:val="WW8Num21z0"/>
    <w:rsid w:val="00AF3A4C"/>
    <w:rPr>
      <w:rFonts w:ascii="Symbol" w:hAnsi="Symbol" w:cs="Symbol" w:hint="default"/>
    </w:rPr>
  </w:style>
  <w:style w:type="character" w:customStyle="1" w:styleId="WW8Num21z1">
    <w:name w:val="WW8Num21z1"/>
    <w:rsid w:val="00AF3A4C"/>
    <w:rPr>
      <w:rFonts w:ascii="Courier New" w:hAnsi="Courier New" w:cs="Courier New" w:hint="default"/>
    </w:rPr>
  </w:style>
  <w:style w:type="character" w:customStyle="1" w:styleId="WW8Num21z2">
    <w:name w:val="WW8Num21z2"/>
    <w:rsid w:val="00AF3A4C"/>
    <w:rPr>
      <w:rFonts w:ascii="Wingdings" w:hAnsi="Wingdings" w:cs="Wingdings" w:hint="default"/>
    </w:rPr>
  </w:style>
  <w:style w:type="character" w:customStyle="1" w:styleId="WW8Num22z0">
    <w:name w:val="WW8Num22z0"/>
    <w:rsid w:val="00AF3A4C"/>
    <w:rPr>
      <w:rFonts w:hint="default"/>
    </w:rPr>
  </w:style>
  <w:style w:type="character" w:customStyle="1" w:styleId="WW8Num22z1">
    <w:name w:val="WW8Num22z1"/>
    <w:rsid w:val="00AF3A4C"/>
    <w:rPr>
      <w:rFonts w:ascii="Wingdings" w:eastAsia="Times New Roman" w:hAnsi="Wingdings" w:cs="Wingdings" w:hint="default"/>
      <w:color w:val="000000"/>
      <w:shd w:val="clear" w:color="auto" w:fill="FFFFFF"/>
    </w:rPr>
  </w:style>
  <w:style w:type="character" w:customStyle="1" w:styleId="WW8Num22z2">
    <w:name w:val="WW8Num22z2"/>
    <w:rsid w:val="00AF3A4C"/>
  </w:style>
  <w:style w:type="character" w:customStyle="1" w:styleId="WW8Num22z3">
    <w:name w:val="WW8Num22z3"/>
    <w:rsid w:val="00AF3A4C"/>
  </w:style>
  <w:style w:type="character" w:customStyle="1" w:styleId="WW8Num22z4">
    <w:name w:val="WW8Num22z4"/>
    <w:rsid w:val="00AF3A4C"/>
  </w:style>
  <w:style w:type="character" w:customStyle="1" w:styleId="WW8Num22z5">
    <w:name w:val="WW8Num22z5"/>
    <w:rsid w:val="00AF3A4C"/>
  </w:style>
  <w:style w:type="character" w:customStyle="1" w:styleId="WW8Num22z6">
    <w:name w:val="WW8Num22z6"/>
    <w:rsid w:val="00AF3A4C"/>
  </w:style>
  <w:style w:type="character" w:customStyle="1" w:styleId="WW8Num22z7">
    <w:name w:val="WW8Num22z7"/>
    <w:rsid w:val="00AF3A4C"/>
  </w:style>
  <w:style w:type="character" w:customStyle="1" w:styleId="WW8Num22z8">
    <w:name w:val="WW8Num22z8"/>
    <w:rsid w:val="00AF3A4C"/>
  </w:style>
  <w:style w:type="character" w:customStyle="1" w:styleId="WW8Num23z0">
    <w:name w:val="WW8Num23z0"/>
    <w:rsid w:val="00AF3A4C"/>
    <w:rPr>
      <w:rFonts w:ascii="Times New Roman" w:hAnsi="Times New Roman" w:cs="Times New Roman"/>
    </w:rPr>
  </w:style>
  <w:style w:type="character" w:customStyle="1" w:styleId="WW8Num23z1">
    <w:name w:val="WW8Num23z1"/>
    <w:rsid w:val="00AF3A4C"/>
  </w:style>
  <w:style w:type="character" w:customStyle="1" w:styleId="WW8Num23z2">
    <w:name w:val="WW8Num23z2"/>
    <w:rsid w:val="00AF3A4C"/>
  </w:style>
  <w:style w:type="character" w:customStyle="1" w:styleId="WW8Num23z3">
    <w:name w:val="WW8Num23z3"/>
    <w:rsid w:val="00AF3A4C"/>
  </w:style>
  <w:style w:type="character" w:customStyle="1" w:styleId="WW8Num23z4">
    <w:name w:val="WW8Num23z4"/>
    <w:rsid w:val="00AF3A4C"/>
  </w:style>
  <w:style w:type="character" w:customStyle="1" w:styleId="WW8Num23z5">
    <w:name w:val="WW8Num23z5"/>
    <w:rsid w:val="00AF3A4C"/>
  </w:style>
  <w:style w:type="character" w:customStyle="1" w:styleId="WW8Num23z6">
    <w:name w:val="WW8Num23z6"/>
    <w:rsid w:val="00AF3A4C"/>
  </w:style>
  <w:style w:type="character" w:customStyle="1" w:styleId="WW8Num23z7">
    <w:name w:val="WW8Num23z7"/>
    <w:rsid w:val="00AF3A4C"/>
  </w:style>
  <w:style w:type="character" w:customStyle="1" w:styleId="WW8Num23z8">
    <w:name w:val="WW8Num23z8"/>
    <w:rsid w:val="00AF3A4C"/>
  </w:style>
  <w:style w:type="character" w:customStyle="1" w:styleId="WW8Num24z0">
    <w:name w:val="WW8Num24z0"/>
    <w:rsid w:val="00AF3A4C"/>
    <w:rPr>
      <w:rFonts w:hint="default"/>
    </w:rPr>
  </w:style>
  <w:style w:type="character" w:customStyle="1" w:styleId="WW8Num24z1">
    <w:name w:val="WW8Num24z1"/>
    <w:rsid w:val="00AF3A4C"/>
  </w:style>
  <w:style w:type="character" w:customStyle="1" w:styleId="WW8Num24z2">
    <w:name w:val="WW8Num24z2"/>
    <w:rsid w:val="00AF3A4C"/>
  </w:style>
  <w:style w:type="character" w:customStyle="1" w:styleId="WW8Num24z3">
    <w:name w:val="WW8Num24z3"/>
    <w:rsid w:val="00AF3A4C"/>
  </w:style>
  <w:style w:type="character" w:customStyle="1" w:styleId="WW8Num24z4">
    <w:name w:val="WW8Num24z4"/>
    <w:rsid w:val="00AF3A4C"/>
  </w:style>
  <w:style w:type="character" w:customStyle="1" w:styleId="WW8Num24z5">
    <w:name w:val="WW8Num24z5"/>
    <w:rsid w:val="00AF3A4C"/>
  </w:style>
  <w:style w:type="character" w:customStyle="1" w:styleId="WW8Num24z6">
    <w:name w:val="WW8Num24z6"/>
    <w:rsid w:val="00AF3A4C"/>
  </w:style>
  <w:style w:type="character" w:customStyle="1" w:styleId="WW8Num24z7">
    <w:name w:val="WW8Num24z7"/>
    <w:rsid w:val="00AF3A4C"/>
  </w:style>
  <w:style w:type="character" w:customStyle="1" w:styleId="WW8Num24z8">
    <w:name w:val="WW8Num24z8"/>
    <w:rsid w:val="00AF3A4C"/>
  </w:style>
  <w:style w:type="character" w:customStyle="1" w:styleId="WW8Num25z0">
    <w:name w:val="WW8Num25z0"/>
    <w:rsid w:val="00AF3A4C"/>
    <w:rPr>
      <w:rFonts w:ascii="Wingdings" w:hAnsi="Wingdings" w:cs="Wingdings" w:hint="default"/>
    </w:rPr>
  </w:style>
  <w:style w:type="character" w:customStyle="1" w:styleId="WW8Num25z3">
    <w:name w:val="WW8Num25z3"/>
    <w:rsid w:val="00AF3A4C"/>
    <w:rPr>
      <w:rFonts w:ascii="Symbol" w:hAnsi="Symbol" w:cs="Symbol" w:hint="default"/>
    </w:rPr>
  </w:style>
  <w:style w:type="character" w:customStyle="1" w:styleId="WW8Num25z4">
    <w:name w:val="WW8Num25z4"/>
    <w:rsid w:val="00AF3A4C"/>
    <w:rPr>
      <w:rFonts w:ascii="Courier New" w:hAnsi="Courier New" w:cs="Courier New" w:hint="default"/>
    </w:rPr>
  </w:style>
  <w:style w:type="character" w:customStyle="1" w:styleId="WW8Num26z0">
    <w:name w:val="WW8Num26z0"/>
    <w:rsid w:val="00AF3A4C"/>
    <w:rPr>
      <w:rFonts w:ascii="Symbol" w:hAnsi="Symbol" w:cs="Symbol" w:hint="default"/>
    </w:rPr>
  </w:style>
  <w:style w:type="character" w:customStyle="1" w:styleId="WW8Num26z1">
    <w:name w:val="WW8Num26z1"/>
    <w:rsid w:val="00AF3A4C"/>
    <w:rPr>
      <w:rFonts w:ascii="Courier New" w:hAnsi="Courier New" w:cs="Courier New" w:hint="default"/>
    </w:rPr>
  </w:style>
  <w:style w:type="character" w:customStyle="1" w:styleId="WW8Num26z2">
    <w:name w:val="WW8Num26z2"/>
    <w:rsid w:val="00AF3A4C"/>
    <w:rPr>
      <w:rFonts w:ascii="Wingdings" w:hAnsi="Wingdings" w:cs="Wingdings" w:hint="default"/>
    </w:rPr>
  </w:style>
  <w:style w:type="character" w:customStyle="1" w:styleId="WW8Num27z0">
    <w:name w:val="WW8Num27z0"/>
    <w:rsid w:val="00AF3A4C"/>
    <w:rPr>
      <w:rFonts w:hint="default"/>
    </w:rPr>
  </w:style>
  <w:style w:type="character" w:customStyle="1" w:styleId="WW8Num28z0">
    <w:name w:val="WW8Num28z0"/>
    <w:rsid w:val="00AF3A4C"/>
    <w:rPr>
      <w:rFonts w:hint="default"/>
    </w:rPr>
  </w:style>
  <w:style w:type="character" w:customStyle="1" w:styleId="WW8Num28z1">
    <w:name w:val="WW8Num28z1"/>
    <w:rsid w:val="00AF3A4C"/>
  </w:style>
  <w:style w:type="character" w:customStyle="1" w:styleId="WW8Num28z2">
    <w:name w:val="WW8Num28z2"/>
    <w:rsid w:val="00AF3A4C"/>
  </w:style>
  <w:style w:type="character" w:customStyle="1" w:styleId="WW8Num28z3">
    <w:name w:val="WW8Num28z3"/>
    <w:rsid w:val="00AF3A4C"/>
  </w:style>
  <w:style w:type="character" w:customStyle="1" w:styleId="WW8Num28z4">
    <w:name w:val="WW8Num28z4"/>
    <w:rsid w:val="00AF3A4C"/>
  </w:style>
  <w:style w:type="character" w:customStyle="1" w:styleId="WW8Num28z5">
    <w:name w:val="WW8Num28z5"/>
    <w:rsid w:val="00AF3A4C"/>
  </w:style>
  <w:style w:type="character" w:customStyle="1" w:styleId="WW8Num28z6">
    <w:name w:val="WW8Num28z6"/>
    <w:rsid w:val="00AF3A4C"/>
  </w:style>
  <w:style w:type="character" w:customStyle="1" w:styleId="WW8Num28z7">
    <w:name w:val="WW8Num28z7"/>
    <w:rsid w:val="00AF3A4C"/>
  </w:style>
  <w:style w:type="character" w:customStyle="1" w:styleId="WW8Num28z8">
    <w:name w:val="WW8Num28z8"/>
    <w:rsid w:val="00AF3A4C"/>
  </w:style>
  <w:style w:type="character" w:customStyle="1" w:styleId="WW8Num29z0">
    <w:name w:val="WW8Num29z0"/>
    <w:rsid w:val="00AF3A4C"/>
    <w:rPr>
      <w:rFonts w:hint="default"/>
    </w:rPr>
  </w:style>
  <w:style w:type="character" w:customStyle="1" w:styleId="WW8Num29z1">
    <w:name w:val="WW8Num29z1"/>
    <w:rsid w:val="00AF3A4C"/>
  </w:style>
  <w:style w:type="character" w:customStyle="1" w:styleId="WW8Num29z2">
    <w:name w:val="WW8Num29z2"/>
    <w:rsid w:val="00AF3A4C"/>
  </w:style>
  <w:style w:type="character" w:customStyle="1" w:styleId="WW8Num29z3">
    <w:name w:val="WW8Num29z3"/>
    <w:rsid w:val="00AF3A4C"/>
  </w:style>
  <w:style w:type="character" w:customStyle="1" w:styleId="WW8Num29z4">
    <w:name w:val="WW8Num29z4"/>
    <w:rsid w:val="00AF3A4C"/>
  </w:style>
  <w:style w:type="character" w:customStyle="1" w:styleId="WW8Num29z5">
    <w:name w:val="WW8Num29z5"/>
    <w:rsid w:val="00AF3A4C"/>
  </w:style>
  <w:style w:type="character" w:customStyle="1" w:styleId="WW8Num29z6">
    <w:name w:val="WW8Num29z6"/>
    <w:rsid w:val="00AF3A4C"/>
  </w:style>
  <w:style w:type="character" w:customStyle="1" w:styleId="WW8Num29z7">
    <w:name w:val="WW8Num29z7"/>
    <w:rsid w:val="00AF3A4C"/>
  </w:style>
  <w:style w:type="character" w:customStyle="1" w:styleId="WW8Num29z8">
    <w:name w:val="WW8Num29z8"/>
    <w:rsid w:val="00AF3A4C"/>
  </w:style>
  <w:style w:type="character" w:customStyle="1" w:styleId="WW8Num30z0">
    <w:name w:val="WW8Num30z0"/>
    <w:rsid w:val="00AF3A4C"/>
  </w:style>
  <w:style w:type="character" w:customStyle="1" w:styleId="WW8Num30z1">
    <w:name w:val="WW8Num30z1"/>
    <w:rsid w:val="00AF3A4C"/>
  </w:style>
  <w:style w:type="character" w:customStyle="1" w:styleId="WW8Num30z2">
    <w:name w:val="WW8Num30z2"/>
    <w:rsid w:val="00AF3A4C"/>
  </w:style>
  <w:style w:type="character" w:customStyle="1" w:styleId="WW8Num30z3">
    <w:name w:val="WW8Num30z3"/>
    <w:rsid w:val="00AF3A4C"/>
  </w:style>
  <w:style w:type="character" w:customStyle="1" w:styleId="WW8Num30z4">
    <w:name w:val="WW8Num30z4"/>
    <w:rsid w:val="00AF3A4C"/>
  </w:style>
  <w:style w:type="character" w:customStyle="1" w:styleId="WW8Num30z5">
    <w:name w:val="WW8Num30z5"/>
    <w:rsid w:val="00AF3A4C"/>
  </w:style>
  <w:style w:type="character" w:customStyle="1" w:styleId="WW8Num30z6">
    <w:name w:val="WW8Num30z6"/>
    <w:rsid w:val="00AF3A4C"/>
  </w:style>
  <w:style w:type="character" w:customStyle="1" w:styleId="WW8Num30z7">
    <w:name w:val="WW8Num30z7"/>
    <w:rsid w:val="00AF3A4C"/>
  </w:style>
  <w:style w:type="character" w:customStyle="1" w:styleId="WW8Num30z8">
    <w:name w:val="WW8Num30z8"/>
    <w:rsid w:val="00AF3A4C"/>
  </w:style>
  <w:style w:type="character" w:customStyle="1" w:styleId="WW8Num31z0">
    <w:name w:val="WW8Num31z0"/>
    <w:rsid w:val="00AF3A4C"/>
    <w:rPr>
      <w:rFonts w:ascii="Symbol" w:hAnsi="Symbol" w:cs="Symbol" w:hint="default"/>
    </w:rPr>
  </w:style>
  <w:style w:type="character" w:customStyle="1" w:styleId="WW8Num31z1">
    <w:name w:val="WW8Num31z1"/>
    <w:rsid w:val="00AF3A4C"/>
    <w:rPr>
      <w:rFonts w:ascii="Courier New" w:hAnsi="Courier New" w:cs="Courier New" w:hint="default"/>
    </w:rPr>
  </w:style>
  <w:style w:type="character" w:customStyle="1" w:styleId="WW8Num31z2">
    <w:name w:val="WW8Num31z2"/>
    <w:rsid w:val="00AF3A4C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AF3A4C"/>
  </w:style>
  <w:style w:type="character" w:styleId="Numerstrony">
    <w:name w:val="page number"/>
    <w:basedOn w:val="Domylnaczcionkaakapitu1"/>
    <w:rsid w:val="00AF3A4C"/>
  </w:style>
  <w:style w:type="character" w:styleId="Hipercze">
    <w:name w:val="Hyperlink"/>
    <w:rsid w:val="00AF3A4C"/>
    <w:rPr>
      <w:color w:val="0000FF"/>
      <w:u w:val="single"/>
    </w:rPr>
  </w:style>
  <w:style w:type="character" w:customStyle="1" w:styleId="NagwekZnak">
    <w:name w:val="Nagłówek Znak"/>
    <w:rsid w:val="00AF3A4C"/>
    <w:rPr>
      <w:sz w:val="24"/>
      <w:lang w:val="pl-PL"/>
    </w:rPr>
  </w:style>
  <w:style w:type="character" w:styleId="Pogrubienie">
    <w:name w:val="Strong"/>
    <w:uiPriority w:val="22"/>
    <w:qFormat/>
    <w:rsid w:val="00AF3A4C"/>
    <w:rPr>
      <w:b/>
      <w:bCs/>
    </w:rPr>
  </w:style>
  <w:style w:type="character" w:customStyle="1" w:styleId="StopkaZnak">
    <w:name w:val="Stopka Znak"/>
    <w:uiPriority w:val="99"/>
    <w:rsid w:val="00AF3A4C"/>
    <w:rPr>
      <w:sz w:val="24"/>
      <w:lang w:val="pl-PL"/>
    </w:rPr>
  </w:style>
  <w:style w:type="character" w:styleId="Uwydatnienie">
    <w:name w:val="Emphasis"/>
    <w:qFormat/>
    <w:rsid w:val="00AF3A4C"/>
    <w:rPr>
      <w:i/>
      <w:iCs/>
    </w:rPr>
  </w:style>
  <w:style w:type="paragraph" w:customStyle="1" w:styleId="Nagwek10">
    <w:name w:val="Nagłówek1"/>
    <w:basedOn w:val="Normalny"/>
    <w:next w:val="Tekstpodstawowy"/>
    <w:rsid w:val="00AF3A4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AF3A4C"/>
    <w:rPr>
      <w:sz w:val="24"/>
    </w:rPr>
  </w:style>
  <w:style w:type="paragraph" w:styleId="Lista">
    <w:name w:val="List"/>
    <w:basedOn w:val="Tekstpodstawowy"/>
    <w:rsid w:val="00AF3A4C"/>
    <w:rPr>
      <w:rFonts w:cs="Mangal"/>
    </w:rPr>
  </w:style>
  <w:style w:type="paragraph" w:customStyle="1" w:styleId="Podpis1">
    <w:name w:val="Podpis1"/>
    <w:basedOn w:val="Normalny"/>
    <w:rsid w:val="00AF3A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AF3A4C"/>
    <w:pPr>
      <w:suppressLineNumbers/>
    </w:pPr>
    <w:rPr>
      <w:rFonts w:cs="Mangal"/>
    </w:rPr>
  </w:style>
  <w:style w:type="paragraph" w:styleId="Tytu">
    <w:name w:val="Title"/>
    <w:basedOn w:val="Normalny"/>
    <w:next w:val="Podtytu"/>
    <w:qFormat/>
    <w:rsid w:val="00AF3A4C"/>
    <w:pPr>
      <w:jc w:val="center"/>
    </w:pPr>
    <w:rPr>
      <w:rFonts w:ascii="Bookman Old Style" w:hAnsi="Bookman Old Style" w:cs="Bookman Old Style"/>
      <w:sz w:val="28"/>
    </w:rPr>
  </w:style>
  <w:style w:type="paragraph" w:styleId="Podtytu">
    <w:name w:val="Subtitle"/>
    <w:basedOn w:val="Normalny"/>
    <w:next w:val="Tekstpodstawowy"/>
    <w:qFormat/>
    <w:rsid w:val="00AF3A4C"/>
    <w:pPr>
      <w:jc w:val="center"/>
    </w:pPr>
    <w:rPr>
      <w:b/>
      <w:sz w:val="28"/>
    </w:rPr>
  </w:style>
  <w:style w:type="paragraph" w:styleId="Tekstpodstawowywcity">
    <w:name w:val="Body Text Indent"/>
    <w:basedOn w:val="Normalny"/>
    <w:rsid w:val="00AF3A4C"/>
    <w:pPr>
      <w:ind w:left="426" w:hanging="426"/>
    </w:pPr>
    <w:rPr>
      <w:rFonts w:ascii="Bookman Old Style" w:hAnsi="Bookman Old Style" w:cs="Bookman Old Style"/>
      <w:sz w:val="24"/>
    </w:rPr>
  </w:style>
  <w:style w:type="paragraph" w:customStyle="1" w:styleId="Tekstpodstawowywcity31">
    <w:name w:val="Tekst podstawowy wcięty 31"/>
    <w:basedOn w:val="Normalny"/>
    <w:rsid w:val="00AF3A4C"/>
    <w:pPr>
      <w:ind w:left="284" w:hanging="284"/>
    </w:pPr>
    <w:rPr>
      <w:sz w:val="24"/>
    </w:rPr>
  </w:style>
  <w:style w:type="paragraph" w:styleId="Nagwek">
    <w:name w:val="header"/>
    <w:basedOn w:val="Normalny"/>
    <w:rsid w:val="00AF3A4C"/>
    <w:pPr>
      <w:tabs>
        <w:tab w:val="center" w:pos="4536"/>
        <w:tab w:val="right" w:pos="9072"/>
      </w:tabs>
    </w:pPr>
    <w:rPr>
      <w:sz w:val="24"/>
    </w:rPr>
  </w:style>
  <w:style w:type="paragraph" w:styleId="Stopka">
    <w:name w:val="footer"/>
    <w:basedOn w:val="Normalny"/>
    <w:uiPriority w:val="99"/>
    <w:rsid w:val="00AF3A4C"/>
    <w:pPr>
      <w:tabs>
        <w:tab w:val="center" w:pos="4536"/>
        <w:tab w:val="right" w:pos="9072"/>
      </w:tabs>
    </w:pPr>
    <w:rPr>
      <w:sz w:val="24"/>
    </w:rPr>
  </w:style>
  <w:style w:type="paragraph" w:customStyle="1" w:styleId="Tekstpodstawowy31">
    <w:name w:val="Tekst podstawowy 31"/>
    <w:basedOn w:val="Normalny"/>
    <w:rsid w:val="00AF3A4C"/>
    <w:pPr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rsid w:val="00AF3A4C"/>
    <w:pPr>
      <w:spacing w:before="120" w:after="240" w:line="360" w:lineRule="auto"/>
      <w:ind w:left="900"/>
      <w:jc w:val="both"/>
    </w:pPr>
    <w:rPr>
      <w:sz w:val="24"/>
    </w:rPr>
  </w:style>
  <w:style w:type="paragraph" w:customStyle="1" w:styleId="PoziomI">
    <w:name w:val="Poziom I"/>
    <w:basedOn w:val="Normalny"/>
    <w:rsid w:val="00AF3A4C"/>
    <w:pPr>
      <w:keepNext/>
      <w:numPr>
        <w:numId w:val="2"/>
      </w:numPr>
      <w:spacing w:before="120" w:after="120"/>
      <w:jc w:val="both"/>
    </w:pPr>
    <w:rPr>
      <w:rFonts w:eastAsia="Arial Unicode MS"/>
      <w:b/>
      <w:sz w:val="22"/>
    </w:rPr>
  </w:style>
  <w:style w:type="paragraph" w:customStyle="1" w:styleId="PoziomII">
    <w:name w:val="Poziom II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PoziomIII">
    <w:name w:val="Poziom III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PoziomIV">
    <w:name w:val="Poziom IV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PoziomV">
    <w:name w:val="Poziom V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BulletabC">
    <w:name w:val="Bullet_a)b)C)"/>
    <w:basedOn w:val="Normalny"/>
    <w:rsid w:val="00AF3A4C"/>
    <w:pPr>
      <w:numPr>
        <w:numId w:val="3"/>
      </w:numPr>
      <w:spacing w:before="60" w:after="60"/>
      <w:jc w:val="both"/>
    </w:pPr>
    <w:rPr>
      <w:sz w:val="22"/>
    </w:rPr>
  </w:style>
  <w:style w:type="paragraph" w:customStyle="1" w:styleId="Bullet1">
    <w:name w:val="Bullet_1"/>
    <w:basedOn w:val="Normalny"/>
    <w:rsid w:val="00AF3A4C"/>
    <w:pPr>
      <w:numPr>
        <w:numId w:val="5"/>
      </w:numPr>
      <w:tabs>
        <w:tab w:val="left" w:pos="284"/>
        <w:tab w:val="left" w:pos="360"/>
      </w:tabs>
      <w:spacing w:before="60" w:after="60"/>
      <w:ind w:left="644" w:hanging="360"/>
      <w:jc w:val="both"/>
    </w:pPr>
    <w:rPr>
      <w:sz w:val="22"/>
    </w:rPr>
  </w:style>
  <w:style w:type="paragraph" w:customStyle="1" w:styleId="Bullet">
    <w:name w:val="Bullet *"/>
    <w:basedOn w:val="Normalny"/>
    <w:rsid w:val="00AF3A4C"/>
    <w:pPr>
      <w:numPr>
        <w:numId w:val="8"/>
      </w:numPr>
      <w:spacing w:before="120" w:after="120" w:line="360" w:lineRule="auto"/>
      <w:jc w:val="both"/>
    </w:pPr>
    <w:rPr>
      <w:rFonts w:ascii="Arial" w:hAnsi="Arial" w:cs="Arial"/>
      <w:sz w:val="24"/>
    </w:rPr>
  </w:style>
  <w:style w:type="paragraph" w:customStyle="1" w:styleId="Prambule">
    <w:name w:val="Préambule"/>
    <w:basedOn w:val="Normalny"/>
    <w:rsid w:val="00AF3A4C"/>
    <w:pPr>
      <w:keepLines/>
      <w:numPr>
        <w:numId w:val="4"/>
      </w:numPr>
      <w:spacing w:before="120" w:after="120"/>
      <w:jc w:val="both"/>
    </w:pPr>
    <w:rPr>
      <w:rFonts w:ascii="Arial" w:hAnsi="Arial" w:cs="Arial"/>
      <w:sz w:val="22"/>
    </w:rPr>
  </w:style>
  <w:style w:type="paragraph" w:styleId="Spistreci1">
    <w:name w:val="toc 1"/>
    <w:basedOn w:val="Normalny"/>
    <w:next w:val="Normalny"/>
    <w:rsid w:val="00AF3A4C"/>
  </w:style>
  <w:style w:type="paragraph" w:styleId="Spistreci3">
    <w:name w:val="toc 3"/>
    <w:basedOn w:val="Normalny"/>
    <w:next w:val="Normalny"/>
    <w:rsid w:val="00AF3A4C"/>
    <w:pPr>
      <w:ind w:left="400"/>
    </w:pPr>
  </w:style>
  <w:style w:type="paragraph" w:styleId="Spistreci2">
    <w:name w:val="toc 2"/>
    <w:basedOn w:val="Normalny"/>
    <w:next w:val="Normalny"/>
    <w:rsid w:val="00AF3A4C"/>
    <w:pPr>
      <w:ind w:left="200"/>
    </w:pPr>
  </w:style>
  <w:style w:type="paragraph" w:styleId="Spistreci4">
    <w:name w:val="toc 4"/>
    <w:basedOn w:val="Normalny"/>
    <w:next w:val="Normalny"/>
    <w:rsid w:val="00AF3A4C"/>
    <w:pPr>
      <w:ind w:left="720"/>
    </w:pPr>
    <w:rPr>
      <w:sz w:val="24"/>
      <w:szCs w:val="24"/>
    </w:rPr>
  </w:style>
  <w:style w:type="paragraph" w:styleId="Spistreci5">
    <w:name w:val="toc 5"/>
    <w:basedOn w:val="Normalny"/>
    <w:next w:val="Normalny"/>
    <w:rsid w:val="00AF3A4C"/>
    <w:pPr>
      <w:ind w:left="960"/>
    </w:pPr>
    <w:rPr>
      <w:sz w:val="24"/>
      <w:szCs w:val="24"/>
    </w:rPr>
  </w:style>
  <w:style w:type="paragraph" w:styleId="Spistreci6">
    <w:name w:val="toc 6"/>
    <w:basedOn w:val="Normalny"/>
    <w:next w:val="Normalny"/>
    <w:rsid w:val="00AF3A4C"/>
    <w:pPr>
      <w:ind w:left="1200"/>
    </w:pPr>
    <w:rPr>
      <w:sz w:val="24"/>
      <w:szCs w:val="24"/>
    </w:rPr>
  </w:style>
  <w:style w:type="paragraph" w:styleId="Spistreci7">
    <w:name w:val="toc 7"/>
    <w:basedOn w:val="Normalny"/>
    <w:next w:val="Normalny"/>
    <w:rsid w:val="00AF3A4C"/>
    <w:pPr>
      <w:ind w:left="1440"/>
    </w:pPr>
    <w:rPr>
      <w:sz w:val="24"/>
      <w:szCs w:val="24"/>
    </w:rPr>
  </w:style>
  <w:style w:type="paragraph" w:styleId="Spistreci8">
    <w:name w:val="toc 8"/>
    <w:basedOn w:val="Normalny"/>
    <w:next w:val="Normalny"/>
    <w:rsid w:val="00AF3A4C"/>
    <w:pPr>
      <w:ind w:left="1680"/>
    </w:pPr>
    <w:rPr>
      <w:sz w:val="24"/>
      <w:szCs w:val="24"/>
    </w:rPr>
  </w:style>
  <w:style w:type="paragraph" w:styleId="Spistreci9">
    <w:name w:val="toc 9"/>
    <w:basedOn w:val="Normalny"/>
    <w:next w:val="Normalny"/>
    <w:rsid w:val="00AF3A4C"/>
    <w:pPr>
      <w:ind w:left="1920"/>
    </w:pPr>
    <w:rPr>
      <w:sz w:val="24"/>
      <w:szCs w:val="24"/>
    </w:rPr>
  </w:style>
  <w:style w:type="paragraph" w:styleId="Tekstdymka">
    <w:name w:val="Balloon Text"/>
    <w:basedOn w:val="Normalny"/>
    <w:rsid w:val="00AF3A4C"/>
    <w:rPr>
      <w:rFonts w:ascii="Tahoma" w:hAnsi="Tahoma" w:cs="Tahoma"/>
      <w:sz w:val="16"/>
      <w:szCs w:val="16"/>
    </w:rPr>
  </w:style>
  <w:style w:type="paragraph" w:customStyle="1" w:styleId="Adresat">
    <w:name w:val="Adresat"/>
    <w:rsid w:val="00AF3A4C"/>
    <w:pPr>
      <w:suppressAutoHyphens/>
    </w:pPr>
    <w:rPr>
      <w:rFonts w:ascii="Calibri" w:hAnsi="Calibri" w:cs="Calibri"/>
      <w:i/>
      <w:lang w:eastAsia="ar-SA"/>
    </w:rPr>
  </w:style>
  <w:style w:type="paragraph" w:styleId="NormalnyWeb">
    <w:name w:val="Normal (Web)"/>
    <w:basedOn w:val="Normalny"/>
    <w:rsid w:val="00AF3A4C"/>
    <w:pPr>
      <w:spacing w:before="100" w:after="100"/>
    </w:pPr>
    <w:rPr>
      <w:sz w:val="24"/>
      <w:szCs w:val="24"/>
      <w:lang w:val="en-US"/>
    </w:rPr>
  </w:style>
  <w:style w:type="paragraph" w:styleId="Bezodstpw">
    <w:name w:val="No Spacing"/>
    <w:uiPriority w:val="1"/>
    <w:qFormat/>
    <w:rsid w:val="00AF3A4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AF3A4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Zawartotabeli">
    <w:name w:val="Zawartość tabeli"/>
    <w:basedOn w:val="Normalny"/>
    <w:rsid w:val="00AF3A4C"/>
    <w:pPr>
      <w:suppressLineNumbers/>
    </w:pPr>
  </w:style>
  <w:style w:type="paragraph" w:customStyle="1" w:styleId="Nagwektabeli">
    <w:name w:val="Nagłówek tabeli"/>
    <w:basedOn w:val="Zawartotabeli"/>
    <w:rsid w:val="00AF3A4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AF3A4C"/>
  </w:style>
  <w:style w:type="paragraph" w:customStyle="1" w:styleId="Default">
    <w:name w:val="Default"/>
    <w:rsid w:val="001D685C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745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2D63F6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customStyle="1" w:styleId="Style6">
    <w:name w:val="Style6"/>
    <w:basedOn w:val="Normalny"/>
    <w:uiPriority w:val="99"/>
    <w:rsid w:val="00C279D6"/>
    <w:pPr>
      <w:widowControl w:val="0"/>
      <w:suppressAutoHyphens w:val="0"/>
      <w:autoSpaceDE w:val="0"/>
      <w:autoSpaceDN w:val="0"/>
      <w:adjustRightInd w:val="0"/>
      <w:jc w:val="center"/>
    </w:pPr>
    <w:rPr>
      <w:rFonts w:ascii="Trebuchet MS" w:hAnsi="Trebuchet MS"/>
      <w:sz w:val="24"/>
      <w:szCs w:val="24"/>
      <w:lang w:eastAsia="pl-PL"/>
    </w:rPr>
  </w:style>
  <w:style w:type="character" w:customStyle="1" w:styleId="FontStyle60">
    <w:name w:val="Font Style60"/>
    <w:uiPriority w:val="99"/>
    <w:rsid w:val="00C279D6"/>
    <w:rPr>
      <w:rFonts w:ascii="Times New Roman" w:hAnsi="Times New Roman"/>
      <w:b/>
      <w:color w:val="000000"/>
      <w:sz w:val="20"/>
    </w:rPr>
  </w:style>
  <w:style w:type="character" w:customStyle="1" w:styleId="FontStyle46">
    <w:name w:val="Font Style46"/>
    <w:uiPriority w:val="99"/>
    <w:rsid w:val="00C279D6"/>
    <w:rPr>
      <w:rFonts w:ascii="Times New Roman" w:hAnsi="Times New Roman"/>
      <w:color w:val="000000"/>
      <w:spacing w:val="10"/>
      <w:sz w:val="20"/>
    </w:rPr>
  </w:style>
  <w:style w:type="paragraph" w:customStyle="1" w:styleId="Style28">
    <w:name w:val="Style28"/>
    <w:basedOn w:val="Normalny"/>
    <w:uiPriority w:val="99"/>
    <w:rsid w:val="00C279D6"/>
    <w:pPr>
      <w:widowControl w:val="0"/>
      <w:suppressAutoHyphens w:val="0"/>
      <w:autoSpaceDE w:val="0"/>
      <w:autoSpaceDN w:val="0"/>
      <w:adjustRightInd w:val="0"/>
      <w:jc w:val="center"/>
    </w:pPr>
    <w:rPr>
      <w:rFonts w:ascii="Calibri" w:hAnsi="Calibri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C279D6"/>
    <w:pPr>
      <w:widowControl w:val="0"/>
      <w:suppressAutoHyphens w:val="0"/>
      <w:autoSpaceDE w:val="0"/>
      <w:autoSpaceDN w:val="0"/>
      <w:adjustRightInd w:val="0"/>
      <w:jc w:val="center"/>
    </w:pPr>
    <w:rPr>
      <w:rFonts w:ascii="Calibri" w:hAnsi="Calibri"/>
      <w:sz w:val="24"/>
      <w:szCs w:val="24"/>
      <w:lang w:eastAsia="pl-PL"/>
    </w:rPr>
  </w:style>
  <w:style w:type="character" w:customStyle="1" w:styleId="FontStyle52">
    <w:name w:val="Font Style52"/>
    <w:uiPriority w:val="99"/>
    <w:rsid w:val="00C279D6"/>
    <w:rPr>
      <w:rFonts w:ascii="Times New Roman" w:hAnsi="Times New Roman"/>
      <w:b/>
      <w:color w:val="000000"/>
      <w:sz w:val="20"/>
    </w:rPr>
  </w:style>
  <w:style w:type="character" w:customStyle="1" w:styleId="FontStyle20">
    <w:name w:val="Font Style20"/>
    <w:uiPriority w:val="99"/>
    <w:rsid w:val="00C279D6"/>
    <w:rPr>
      <w:rFonts w:ascii="Times New Roman" w:hAnsi="Times New Roman"/>
      <w:color w:val="000000"/>
      <w:spacing w:val="10"/>
      <w:sz w:val="18"/>
    </w:rPr>
  </w:style>
  <w:style w:type="paragraph" w:customStyle="1" w:styleId="Style33">
    <w:name w:val="Style33"/>
    <w:basedOn w:val="Normalny"/>
    <w:uiPriority w:val="99"/>
    <w:rsid w:val="00C279D6"/>
    <w:pPr>
      <w:widowControl w:val="0"/>
      <w:suppressAutoHyphens w:val="0"/>
      <w:autoSpaceDE w:val="0"/>
      <w:autoSpaceDN w:val="0"/>
      <w:adjustRightInd w:val="0"/>
    </w:pPr>
    <w:rPr>
      <w:rFonts w:ascii="Calibri" w:hAnsi="Calibri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C279D6"/>
    <w:pPr>
      <w:widowControl w:val="0"/>
      <w:suppressAutoHyphens w:val="0"/>
      <w:autoSpaceDE w:val="0"/>
      <w:autoSpaceDN w:val="0"/>
      <w:adjustRightInd w:val="0"/>
      <w:spacing w:line="259" w:lineRule="exact"/>
      <w:jc w:val="both"/>
    </w:pPr>
    <w:rPr>
      <w:rFonts w:ascii="Calibri" w:hAnsi="Calibri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A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A0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A0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A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A06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89958-EE4D-47E3-919B-5597D0CCB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INNpuls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Wacnik</dc:creator>
  <cp:lastModifiedBy>Mariola Czuryszkiewicz</cp:lastModifiedBy>
  <cp:revision>31</cp:revision>
  <cp:lastPrinted>2013-12-06T13:39:00Z</cp:lastPrinted>
  <dcterms:created xsi:type="dcterms:W3CDTF">2019-11-18T20:19:00Z</dcterms:created>
  <dcterms:modified xsi:type="dcterms:W3CDTF">2025-08-08T14:02:00Z</dcterms:modified>
</cp:coreProperties>
</file>